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730F2459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 xml:space="preserve">Na potrzeby postępowania o udzielenie zamówienia publicznego, pn. </w:t>
      </w:r>
      <w:r w:rsidR="002319CA" w:rsidRPr="00E17E99">
        <w:rPr>
          <w:b/>
          <w:bCs/>
          <w:i/>
          <w:iCs/>
        </w:rPr>
        <w:t>„</w:t>
      </w:r>
      <w:r w:rsidR="007B33FE">
        <w:rPr>
          <w:b/>
          <w:bCs/>
          <w:i/>
          <w:iCs/>
        </w:rPr>
        <w:t>3</w:t>
      </w:r>
      <w:r w:rsidR="00474E85">
        <w:rPr>
          <w:b/>
          <w:bCs/>
          <w:i/>
          <w:iCs/>
        </w:rPr>
        <w:t xml:space="preserve"> postępowanie - </w:t>
      </w:r>
      <w:r w:rsidR="002319CA" w:rsidRPr="00E17E99">
        <w:rPr>
          <w:b/>
          <w:bCs/>
          <w:i/>
          <w:iCs/>
        </w:rPr>
        <w:t>Usługi rehabilitacyjne dla uczestników projektu pn. Pomocna dłoń w Gminie Sławno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265972AB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="00F44F5C">
        <w:br/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5090E2FC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="00F44F5C">
        <w:br/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6160C7B8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="00F44F5C">
        <w:br/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EAA4" w14:textId="77777777" w:rsidR="009D4711" w:rsidRDefault="009D4711">
      <w:r>
        <w:separator/>
      </w:r>
    </w:p>
  </w:endnote>
  <w:endnote w:type="continuationSeparator" w:id="0">
    <w:p w14:paraId="1B8EC5DC" w14:textId="77777777" w:rsidR="009D4711" w:rsidRDefault="009D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A729" w14:textId="22A8A63F" w:rsidR="00BE70B6" w:rsidRDefault="007B33FE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6461C9" wp14:editId="1A67FEDA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397CD1" id="Rectangle 6" o:spid="_x0000_s1026" style="position:absolute;margin-left:188.65pt;margin-top:-.7pt;width:198pt;height:18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09528" w14:textId="77777777" w:rsidR="009D4711" w:rsidRDefault="009D4711">
      <w:r>
        <w:separator/>
      </w:r>
    </w:p>
  </w:footnote>
  <w:footnote w:type="continuationSeparator" w:id="0">
    <w:p w14:paraId="6369C566" w14:textId="77777777" w:rsidR="009D4711" w:rsidRDefault="009D4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6168F976" w:rsidR="00BE70B6" w:rsidRP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F44F5C">
      <w:rPr>
        <w:rFonts w:eastAsia="Arial Unicode MS"/>
        <w:b/>
        <w:i/>
        <w:iCs/>
        <w:kern w:val="1"/>
        <w:sz w:val="16"/>
        <w:szCs w:val="16"/>
        <w:lang w:eastAsia="hi-IN" w:bidi="hi-IN"/>
      </w:rPr>
      <w:t>3</w:t>
    </w:r>
    <w:r w:rsidR="00474E85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208700">
    <w:abstractNumId w:val="0"/>
  </w:num>
  <w:num w:numId="2" w16cid:durableId="221139333">
    <w:abstractNumId w:val="36"/>
  </w:num>
  <w:num w:numId="3" w16cid:durableId="2144233722">
    <w:abstractNumId w:val="42"/>
  </w:num>
  <w:num w:numId="4" w16cid:durableId="1180193016">
    <w:abstractNumId w:val="39"/>
  </w:num>
  <w:num w:numId="5" w16cid:durableId="788090942">
    <w:abstractNumId w:val="32"/>
  </w:num>
  <w:num w:numId="6" w16cid:durableId="2068216189">
    <w:abstractNumId w:val="23"/>
  </w:num>
  <w:num w:numId="7" w16cid:durableId="1928925637">
    <w:abstractNumId w:val="46"/>
  </w:num>
  <w:num w:numId="8" w16cid:durableId="2245341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9431096">
    <w:abstractNumId w:val="30"/>
  </w:num>
  <w:num w:numId="10" w16cid:durableId="1054742294">
    <w:abstractNumId w:val="44"/>
  </w:num>
  <w:num w:numId="11" w16cid:durableId="123626219">
    <w:abstractNumId w:val="35"/>
  </w:num>
  <w:num w:numId="12" w16cid:durableId="1606812599">
    <w:abstractNumId w:val="27"/>
  </w:num>
  <w:num w:numId="13" w16cid:durableId="434863258">
    <w:abstractNumId w:val="31"/>
  </w:num>
  <w:num w:numId="14" w16cid:durableId="4868750">
    <w:abstractNumId w:val="41"/>
  </w:num>
  <w:num w:numId="15" w16cid:durableId="1215003673">
    <w:abstractNumId w:val="37"/>
  </w:num>
  <w:num w:numId="16" w16cid:durableId="1294363282">
    <w:abstractNumId w:val="43"/>
  </w:num>
  <w:num w:numId="17" w16cid:durableId="667828376">
    <w:abstractNumId w:val="22"/>
  </w:num>
  <w:num w:numId="18" w16cid:durableId="713623011">
    <w:abstractNumId w:val="21"/>
  </w:num>
  <w:num w:numId="19" w16cid:durableId="1420637314">
    <w:abstractNumId w:val="14"/>
  </w:num>
  <w:num w:numId="20" w16cid:durableId="1941375503">
    <w:abstractNumId w:val="12"/>
  </w:num>
  <w:num w:numId="21" w16cid:durableId="538591115">
    <w:abstractNumId w:val="15"/>
  </w:num>
  <w:num w:numId="22" w16cid:durableId="823667389">
    <w:abstractNumId w:val="10"/>
  </w:num>
  <w:num w:numId="23" w16cid:durableId="884374056">
    <w:abstractNumId w:val="11"/>
  </w:num>
  <w:num w:numId="24" w16cid:durableId="1710568159">
    <w:abstractNumId w:val="13"/>
  </w:num>
  <w:num w:numId="25" w16cid:durableId="108818972">
    <w:abstractNumId w:val="24"/>
  </w:num>
  <w:num w:numId="26" w16cid:durableId="1728724954">
    <w:abstractNumId w:val="40"/>
  </w:num>
  <w:num w:numId="27" w16cid:durableId="1523785348">
    <w:abstractNumId w:val="45"/>
  </w:num>
  <w:num w:numId="28" w16cid:durableId="1071929491">
    <w:abstractNumId w:val="16"/>
  </w:num>
  <w:num w:numId="29" w16cid:durableId="1530216778">
    <w:abstractNumId w:val="17"/>
  </w:num>
  <w:num w:numId="30" w16cid:durableId="2085252972">
    <w:abstractNumId w:val="25"/>
  </w:num>
  <w:num w:numId="31" w16cid:durableId="328291713">
    <w:abstractNumId w:val="28"/>
  </w:num>
  <w:num w:numId="32" w16cid:durableId="268244982">
    <w:abstractNumId w:val="26"/>
  </w:num>
  <w:num w:numId="33" w16cid:durableId="1818524620">
    <w:abstractNumId w:val="38"/>
  </w:num>
  <w:num w:numId="34" w16cid:durableId="2052921410">
    <w:abstractNumId w:val="34"/>
  </w:num>
  <w:num w:numId="35" w16cid:durableId="2092575850">
    <w:abstractNumId w:val="19"/>
  </w:num>
  <w:num w:numId="36" w16cid:durableId="947395142">
    <w:abstractNumId w:val="33"/>
  </w:num>
  <w:num w:numId="37" w16cid:durableId="1988585423">
    <w:abstractNumId w:val="29"/>
  </w:num>
  <w:num w:numId="38" w16cid:durableId="10261036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70D8E"/>
    <w:rsid w:val="00474E85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33FE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4F5C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Polewska</cp:lastModifiedBy>
  <cp:revision>3</cp:revision>
  <cp:lastPrinted>2018-08-21T09:54:00Z</cp:lastPrinted>
  <dcterms:created xsi:type="dcterms:W3CDTF">2023-02-21T12:51:00Z</dcterms:created>
  <dcterms:modified xsi:type="dcterms:W3CDTF">2023-02-22T13:19:00Z</dcterms:modified>
</cp:coreProperties>
</file>