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2AB37F" w14:textId="77777777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1E2FE1">
        <w:rPr>
          <w:b/>
        </w:rPr>
        <w:t>5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3926B4AE" w14:textId="77777777" w:rsidR="00773A89" w:rsidRDefault="00773A89" w:rsidP="00934EE9">
      <w:pPr>
        <w:jc w:val="both"/>
      </w:pPr>
    </w:p>
    <w:p w14:paraId="0100F3E0" w14:textId="37D673D6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47683E8E" w:rsidR="00934EE9" w:rsidRPr="003267C1" w:rsidRDefault="00934EE9" w:rsidP="00934EE9">
      <w:pPr>
        <w:jc w:val="both"/>
        <w:rPr>
          <w:b/>
          <w:bCs/>
        </w:rPr>
      </w:pPr>
      <w:r w:rsidRPr="00610B94">
        <w:rPr>
          <w:bCs/>
        </w:rPr>
        <w:t>Na potrzeby postępowania o udzielenie zamówienia publicznego, pn.</w:t>
      </w:r>
      <w:r w:rsidR="00C177B6" w:rsidRPr="00C177B6">
        <w:rPr>
          <w:rFonts w:eastAsia="SimSun"/>
          <w:b/>
          <w:lang w:eastAsia="zh-CN"/>
        </w:rPr>
        <w:t xml:space="preserve"> </w:t>
      </w:r>
      <w:r w:rsidR="00C177B6" w:rsidRPr="00C177B6">
        <w:rPr>
          <w:b/>
          <w:bCs/>
        </w:rPr>
        <w:t xml:space="preserve">„Dożywianie uczniów szkół podstawowych na terenie Gminy Sławno w okresie od dnia </w:t>
      </w:r>
      <w:r w:rsidR="00762286">
        <w:rPr>
          <w:b/>
          <w:bCs/>
        </w:rPr>
        <w:t>2</w:t>
      </w:r>
      <w:r w:rsidR="00C177B6" w:rsidRPr="00C177B6">
        <w:rPr>
          <w:b/>
          <w:bCs/>
        </w:rPr>
        <w:t xml:space="preserve"> stycznia 202</w:t>
      </w:r>
      <w:r w:rsidR="00762286">
        <w:rPr>
          <w:b/>
          <w:bCs/>
        </w:rPr>
        <w:t>4</w:t>
      </w:r>
      <w:r w:rsidR="00C177B6" w:rsidRPr="00C177B6">
        <w:rPr>
          <w:b/>
          <w:bCs/>
        </w:rPr>
        <w:t xml:space="preserve"> roku do dnia 2</w:t>
      </w:r>
      <w:r w:rsidR="00762286">
        <w:rPr>
          <w:b/>
          <w:bCs/>
        </w:rPr>
        <w:t>1</w:t>
      </w:r>
      <w:r w:rsidR="00C177B6" w:rsidRPr="00C177B6">
        <w:rPr>
          <w:b/>
          <w:bCs/>
        </w:rPr>
        <w:t xml:space="preserve"> czerwca 202</w:t>
      </w:r>
      <w:r w:rsidR="00762286">
        <w:rPr>
          <w:b/>
          <w:bCs/>
        </w:rPr>
        <w:t>4</w:t>
      </w:r>
      <w:r w:rsidR="00C177B6" w:rsidRPr="00C177B6">
        <w:rPr>
          <w:b/>
          <w:bCs/>
        </w:rPr>
        <w:t xml:space="preserve"> roku i od dnia 01 września 202</w:t>
      </w:r>
      <w:r w:rsidR="00762286">
        <w:rPr>
          <w:b/>
          <w:bCs/>
        </w:rPr>
        <w:t>4</w:t>
      </w:r>
      <w:r w:rsidR="00C177B6" w:rsidRPr="00C177B6">
        <w:rPr>
          <w:b/>
          <w:bCs/>
        </w:rPr>
        <w:t xml:space="preserve"> roku do dnia 23 grudnia 202</w:t>
      </w:r>
      <w:r w:rsidR="00762286">
        <w:rPr>
          <w:b/>
          <w:bCs/>
        </w:rPr>
        <w:t>4</w:t>
      </w:r>
      <w:r w:rsidR="00C177B6" w:rsidRPr="00C177B6">
        <w:rPr>
          <w:b/>
          <w:bCs/>
        </w:rPr>
        <w:t xml:space="preserve"> roku”</w:t>
      </w:r>
      <w:r w:rsidR="003267C1">
        <w:rPr>
          <w:b/>
          <w:bCs/>
        </w:rPr>
        <w:t xml:space="preserve"> </w:t>
      </w:r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083B981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>V</w:t>
      </w:r>
      <w:r w:rsidR="00773A89">
        <w:t>I</w:t>
      </w:r>
      <w:r w:rsidR="00BB72D7">
        <w:t xml:space="preserve">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40CEE48B" w14:textId="08707B89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4F4561DA" w14:textId="5275224D" w:rsidR="00934EE9" w:rsidRPr="00D03DAB" w:rsidRDefault="00934EE9" w:rsidP="00773A8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74A2CFBD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zapoznaliśmy się z warunkami realizacji zamówienia publicznego oraz przyjmujemy</w:t>
      </w:r>
      <w:r w:rsidR="00762286">
        <w:t xml:space="preserve">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2508784D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="00762286">
        <w:br/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F3E9" w14:textId="77777777" w:rsidR="00223602" w:rsidRDefault="00223602">
      <w:r>
        <w:separator/>
      </w:r>
    </w:p>
  </w:endnote>
  <w:endnote w:type="continuationSeparator" w:id="0">
    <w:p w14:paraId="10179FB7" w14:textId="77777777" w:rsidR="00223602" w:rsidRDefault="0022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erif">
    <w:altName w:val="Cambria"/>
    <w:charset w:val="EE"/>
    <w:family w:val="roman"/>
    <w:pitch w:val="variable"/>
    <w:sig w:usb0="E40006FF" w:usb1="5200F9FB" w:usb2="0A040020" w:usb3="00000000" w:csb0="0000009F" w:csb1="00000000"/>
  </w:font>
  <w:font w:name="Bodoni MT">
    <w:altName w:val="Californian FB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A729" w14:textId="68A76573" w:rsidR="00BE70B6" w:rsidRDefault="008C7AB8">
    <w:pPr>
      <w:jc w:val="center"/>
      <w:rPr>
        <w:rFonts w:ascii="Bodoni MT" w:hAnsi="Bodoni MT" w:cs="EFN Graphos"/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6461C9" wp14:editId="35466542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95F2F7" id="Rectangle 6" o:spid="_x0000_s1026" style="position:absolute;margin-left:188.65pt;margin-top:-.7pt;width:198pt;height:18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D9ACD" w14:textId="77777777" w:rsidR="00223602" w:rsidRDefault="00223602">
      <w:r>
        <w:separator/>
      </w:r>
    </w:p>
  </w:footnote>
  <w:footnote w:type="continuationSeparator" w:id="0">
    <w:p w14:paraId="71019401" w14:textId="77777777" w:rsidR="00223602" w:rsidRDefault="00223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FB52" w14:textId="5ACB8AC5" w:rsidR="00BE70B6" w:rsidRDefault="00BE70B6">
    <w:pPr>
      <w:pStyle w:val="Nagwek"/>
      <w:rPr>
        <w:noProof/>
        <w:lang w:eastAsia="pl-PL"/>
      </w:rPr>
    </w:pPr>
  </w:p>
  <w:p w14:paraId="31727850" w14:textId="4D978959" w:rsid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8F2010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906A5FE" wp14:editId="0360AF42">
          <wp:simplePos x="0" y="0"/>
          <wp:positionH relativeFrom="column">
            <wp:posOffset>7620</wp:posOffset>
          </wp:positionH>
          <wp:positionV relativeFrom="paragraph">
            <wp:posOffset>124460</wp:posOffset>
          </wp:positionV>
          <wp:extent cx="752475" cy="847725"/>
          <wp:effectExtent l="0" t="0" r="9525" b="9525"/>
          <wp:wrapNone/>
          <wp:docPr id="2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CA7D9" w14:textId="5AF62EE9" w:rsidR="00773A89" w:rsidRP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>Gminny Ośrodek Pomocy Społecznej</w:t>
    </w:r>
  </w:p>
  <w:p w14:paraId="243009F9" w14:textId="7E20B1D3" w:rsidR="00773A89" w:rsidRPr="00773A89" w:rsidRDefault="00773A89" w:rsidP="00773A89">
    <w:pPr>
      <w:pBdr>
        <w:bottom w:val="double" w:sz="7" w:space="0" w:color="000000"/>
      </w:pBdr>
      <w:suppressAutoHyphens w:val="0"/>
      <w:spacing w:line="360" w:lineRule="auto"/>
      <w:jc w:val="center"/>
      <w:rPr>
        <w:rFonts w:eastAsia="SimSun"/>
        <w:color w:val="00000A"/>
        <w:spacing w:val="40"/>
        <w:sz w:val="18"/>
        <w:szCs w:val="1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 xml:space="preserve">   W SŁAWNIE</w:t>
    </w:r>
  </w:p>
  <w:p w14:paraId="61FB5CA3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360" w:lineRule="auto"/>
      <w:jc w:val="center"/>
      <w:rPr>
        <w:rFonts w:eastAsia="Lucida Sans Unicode" w:cs="Mangal"/>
        <w:color w:val="000080"/>
        <w:spacing w:val="20"/>
        <w:kern w:val="1"/>
        <w:sz w:val="18"/>
        <w:szCs w:val="18"/>
        <w:u w:val="single"/>
        <w:lang w:eastAsia="zh-CN" w:bidi="hi-IN"/>
      </w:rPr>
    </w:pPr>
    <w:r w:rsidRPr="00773A89">
      <w:rPr>
        <w:rFonts w:eastAsia="Lucida Sans Unicode" w:cs="Mangal"/>
        <w:b/>
        <w:bCs/>
        <w:spacing w:val="40"/>
        <w:kern w:val="1"/>
        <w:sz w:val="18"/>
        <w:szCs w:val="18"/>
        <w:lang w:eastAsia="zh-CN" w:bidi="hi-IN"/>
      </w:rPr>
      <w:tab/>
    </w:r>
    <w:r w:rsidRPr="00773A89">
      <w:rPr>
        <w:rFonts w:eastAsia="Lucida Sans Unicode" w:cs="Mangal"/>
        <w:b/>
        <w:bCs/>
        <w:spacing w:val="40"/>
        <w:kern w:val="1"/>
        <w:sz w:val="20"/>
        <w:szCs w:val="20"/>
        <w:lang w:eastAsia="zh-CN" w:bidi="hi-IN"/>
      </w:rPr>
      <w:t>ul. Gdańska 18a, 76-100 Sławno</w:t>
    </w:r>
  </w:p>
  <w:p w14:paraId="031DC87D" w14:textId="2A010259" w:rsidR="00773A89" w:rsidRPr="00773A89" w:rsidRDefault="00773A89" w:rsidP="00773A89">
    <w:pPr>
      <w:widowControl w:val="0"/>
      <w:pBdr>
        <w:bottom w:val="double" w:sz="7" w:space="0" w:color="000000"/>
      </w:pBdr>
      <w:spacing w:line="100" w:lineRule="atLeast"/>
      <w:jc w:val="center"/>
      <w:rPr>
        <w:rFonts w:eastAsia="Lucida Sans Unicode" w:cs="Mangal"/>
        <w:kern w:val="1"/>
        <w:lang w:eastAsia="zh-CN" w:bidi="hi-IN"/>
      </w:rPr>
    </w:pPr>
    <w:r w:rsidRPr="00773A89">
      <w:rPr>
        <w:rFonts w:eastAsia="Lucida Sans Unicode" w:cs="Mangal"/>
        <w:color w:val="000080"/>
        <w:spacing w:val="20"/>
        <w:kern w:val="1"/>
        <w:sz w:val="18"/>
        <w:szCs w:val="18"/>
        <w:lang w:eastAsia="zh-CN" w:bidi="hi-IN"/>
      </w:rPr>
      <w:tab/>
      <w:t xml:space="preserve"> 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tel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/ fax: 059 810-03-00 e-mail: </w:t>
    </w:r>
    <w:hyperlink r:id="rId2" w:history="1">
      <w:r w:rsidR="00762286" w:rsidRPr="00CE0637">
        <w:rPr>
          <w:rStyle w:val="Hipercze"/>
          <w:rFonts w:eastAsia="Lucida Sans Unicode" w:cs="Mangal"/>
          <w:spacing w:val="20"/>
          <w:kern w:val="1"/>
          <w:sz w:val="20"/>
          <w:szCs w:val="20"/>
          <w:lang w:eastAsia="zh-CN" w:bidi="hi-IN"/>
        </w:rPr>
        <w:t>sekretariat@gopsslawno.pl</w:t>
      </w:r>
    </w:hyperlink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bip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:</w:t>
    </w:r>
    <w:r w:rsidRPr="00773A89">
      <w:rPr>
        <w:rFonts w:eastAsia="Lucida Sans Unicode" w:cs="Mangal"/>
        <w:kern w:val="1"/>
        <w:lang w:eastAsia="zh-CN" w:bidi="hi-IN"/>
      </w:rPr>
      <w:t xml:space="preserve"> gops.slawno.ibip.pl</w:t>
    </w:r>
  </w:p>
  <w:p w14:paraId="006960E5" w14:textId="1B019440" w:rsidR="00BE70B6" w:rsidRPr="00415B30" w:rsidRDefault="00BE70B6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097504">
    <w:abstractNumId w:val="0"/>
  </w:num>
  <w:num w:numId="2" w16cid:durableId="1189024658">
    <w:abstractNumId w:val="36"/>
  </w:num>
  <w:num w:numId="3" w16cid:durableId="431827444">
    <w:abstractNumId w:val="42"/>
  </w:num>
  <w:num w:numId="4" w16cid:durableId="1716006857">
    <w:abstractNumId w:val="39"/>
  </w:num>
  <w:num w:numId="5" w16cid:durableId="1684241325">
    <w:abstractNumId w:val="32"/>
  </w:num>
  <w:num w:numId="6" w16cid:durableId="905141464">
    <w:abstractNumId w:val="23"/>
  </w:num>
  <w:num w:numId="7" w16cid:durableId="1468816107">
    <w:abstractNumId w:val="46"/>
  </w:num>
  <w:num w:numId="8" w16cid:durableId="804586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1854538">
    <w:abstractNumId w:val="30"/>
  </w:num>
  <w:num w:numId="10" w16cid:durableId="464784633">
    <w:abstractNumId w:val="44"/>
  </w:num>
  <w:num w:numId="11" w16cid:durableId="1044598940">
    <w:abstractNumId w:val="35"/>
  </w:num>
  <w:num w:numId="12" w16cid:durableId="1951662741">
    <w:abstractNumId w:val="27"/>
  </w:num>
  <w:num w:numId="13" w16cid:durableId="1122848660">
    <w:abstractNumId w:val="31"/>
  </w:num>
  <w:num w:numId="14" w16cid:durableId="925531632">
    <w:abstractNumId w:val="41"/>
  </w:num>
  <w:num w:numId="15" w16cid:durableId="719860429">
    <w:abstractNumId w:val="37"/>
  </w:num>
  <w:num w:numId="16" w16cid:durableId="1928877275">
    <w:abstractNumId w:val="43"/>
  </w:num>
  <w:num w:numId="17" w16cid:durableId="612054612">
    <w:abstractNumId w:val="22"/>
  </w:num>
  <w:num w:numId="18" w16cid:durableId="1136029764">
    <w:abstractNumId w:val="21"/>
  </w:num>
  <w:num w:numId="19" w16cid:durableId="1428379062">
    <w:abstractNumId w:val="14"/>
  </w:num>
  <w:num w:numId="20" w16cid:durableId="866867791">
    <w:abstractNumId w:val="12"/>
  </w:num>
  <w:num w:numId="21" w16cid:durableId="880753924">
    <w:abstractNumId w:val="15"/>
  </w:num>
  <w:num w:numId="22" w16cid:durableId="542447019">
    <w:abstractNumId w:val="10"/>
  </w:num>
  <w:num w:numId="23" w16cid:durableId="2048872496">
    <w:abstractNumId w:val="11"/>
  </w:num>
  <w:num w:numId="24" w16cid:durableId="1925190180">
    <w:abstractNumId w:val="13"/>
  </w:num>
  <w:num w:numId="25" w16cid:durableId="1109861479">
    <w:abstractNumId w:val="24"/>
  </w:num>
  <w:num w:numId="26" w16cid:durableId="1880168276">
    <w:abstractNumId w:val="40"/>
  </w:num>
  <w:num w:numId="27" w16cid:durableId="1608080416">
    <w:abstractNumId w:val="45"/>
  </w:num>
  <w:num w:numId="28" w16cid:durableId="1637560440">
    <w:abstractNumId w:val="16"/>
  </w:num>
  <w:num w:numId="29" w16cid:durableId="942032925">
    <w:abstractNumId w:val="17"/>
  </w:num>
  <w:num w:numId="30" w16cid:durableId="270746838">
    <w:abstractNumId w:val="25"/>
  </w:num>
  <w:num w:numId="31" w16cid:durableId="2119106827">
    <w:abstractNumId w:val="28"/>
  </w:num>
  <w:num w:numId="32" w16cid:durableId="275647807">
    <w:abstractNumId w:val="26"/>
  </w:num>
  <w:num w:numId="33" w16cid:durableId="1100369758">
    <w:abstractNumId w:val="38"/>
  </w:num>
  <w:num w:numId="34" w16cid:durableId="1374958437">
    <w:abstractNumId w:val="34"/>
  </w:num>
  <w:num w:numId="35" w16cid:durableId="1605848263">
    <w:abstractNumId w:val="19"/>
  </w:num>
  <w:num w:numId="36" w16cid:durableId="498467333">
    <w:abstractNumId w:val="33"/>
  </w:num>
  <w:num w:numId="37" w16cid:durableId="1865941222">
    <w:abstractNumId w:val="29"/>
  </w:num>
  <w:num w:numId="38" w16cid:durableId="42488636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41067"/>
    <w:rsid w:val="00045901"/>
    <w:rsid w:val="00061B7A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23602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267C1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63722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62286"/>
    <w:rsid w:val="00773A8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8C7AB8"/>
    <w:rsid w:val="00901F0F"/>
    <w:rsid w:val="0091336E"/>
    <w:rsid w:val="00915F07"/>
    <w:rsid w:val="0091781C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3C37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177B6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D73A8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62A2292"/>
  <w15:docId w15:val="{680A1543-8C93-4566-8BD6-6C0DF13E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22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psslaw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DE03-92AB-4115-9185-4D996ACF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Justyna Gozdal</cp:lastModifiedBy>
  <cp:revision>3</cp:revision>
  <cp:lastPrinted>2021-11-17T11:16:00Z</cp:lastPrinted>
  <dcterms:created xsi:type="dcterms:W3CDTF">2023-11-03T11:53:00Z</dcterms:created>
  <dcterms:modified xsi:type="dcterms:W3CDTF">2023-11-08T09:45:00Z</dcterms:modified>
</cp:coreProperties>
</file>