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11E15688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 xml:space="preserve">Na potrzeby postępowania o udzielenie zamówienia publicznego, pn. </w:t>
      </w:r>
      <w:r w:rsidR="002319CA" w:rsidRPr="00E17E99">
        <w:rPr>
          <w:b/>
          <w:bCs/>
          <w:i/>
          <w:iCs/>
        </w:rPr>
        <w:t>„Usługi rehabilitacyjne dla uczestników projektu pn. Pomocna dłoń w Gminie Sławno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EEAA4" w14:textId="77777777" w:rsidR="009D4711" w:rsidRDefault="009D4711">
      <w:r>
        <w:separator/>
      </w:r>
    </w:p>
  </w:endnote>
  <w:endnote w:type="continuationSeparator" w:id="0">
    <w:p w14:paraId="1B8EC5DC" w14:textId="77777777" w:rsidR="009D4711" w:rsidRDefault="009D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77777777" w:rsidR="00BE70B6" w:rsidRDefault="009D4711">
    <w:pPr>
      <w:jc w:val="center"/>
      <w:rPr>
        <w:rFonts w:ascii="Bodoni MT" w:hAnsi="Bodoni MT" w:cs="EFN Graphos"/>
        <w:sz w:val="2"/>
        <w:szCs w:val="2"/>
      </w:rPr>
    </w:pPr>
    <w:r>
      <w:pict w14:anchorId="2D6461C9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09528" w14:textId="77777777" w:rsidR="009D4711" w:rsidRDefault="009D4711">
      <w:r>
        <w:separator/>
      </w:r>
    </w:p>
  </w:footnote>
  <w:footnote w:type="continuationSeparator" w:id="0">
    <w:p w14:paraId="6369C566" w14:textId="77777777" w:rsidR="009D4711" w:rsidRDefault="009D4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221371F8" w:rsidR="00BE70B6" w:rsidRP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11</cp:revision>
  <cp:lastPrinted>2018-08-21T09:54:00Z</cp:lastPrinted>
  <dcterms:created xsi:type="dcterms:W3CDTF">2019-06-10T11:33:00Z</dcterms:created>
  <dcterms:modified xsi:type="dcterms:W3CDTF">2020-07-16T12:18:00Z</dcterms:modified>
</cp:coreProperties>
</file>