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5780A7" w14:textId="77777777"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14:paraId="6FEF39D7" w14:textId="77777777" w:rsidR="009B283F" w:rsidRPr="002A1530" w:rsidRDefault="009B283F" w:rsidP="009B283F"/>
    <w:p w14:paraId="478AEFA1" w14:textId="0DC43245" w:rsidR="00415B30" w:rsidRDefault="00415B30" w:rsidP="009B283F"/>
    <w:p w14:paraId="3AC94986" w14:textId="571665F5" w:rsidR="009173B6" w:rsidRDefault="009173B6" w:rsidP="009B283F"/>
    <w:p w14:paraId="11523E66" w14:textId="77777777" w:rsidR="009173B6" w:rsidRDefault="009173B6" w:rsidP="009B283F"/>
    <w:p w14:paraId="3817DD83" w14:textId="77777777" w:rsidR="009B283F" w:rsidRPr="002A1530" w:rsidRDefault="009B283F" w:rsidP="009B283F">
      <w:r w:rsidRPr="002A1530">
        <w:t>Pieczęć firmowa Wykonawcy</w:t>
      </w:r>
    </w:p>
    <w:p w14:paraId="0699C542" w14:textId="77777777"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14:paraId="54312036" w14:textId="77777777" w:rsidR="009B283F" w:rsidRPr="006F28A8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3187B080" w14:textId="77777777" w:rsidR="009173B6" w:rsidRDefault="009173B6" w:rsidP="009173B6">
      <w:pPr>
        <w:ind w:left="5126"/>
        <w:rPr>
          <w:rStyle w:val="Domylnaczcionkaakapitu1"/>
          <w:b/>
        </w:rPr>
      </w:pPr>
    </w:p>
    <w:p w14:paraId="4B9573FB" w14:textId="1B309318" w:rsidR="009B283F" w:rsidRPr="009173B6" w:rsidRDefault="009B283F" w:rsidP="009173B6">
      <w:pPr>
        <w:ind w:left="5126"/>
        <w:rPr>
          <w:b/>
        </w:rPr>
      </w:pPr>
      <w:r w:rsidRPr="002A1530">
        <w:rPr>
          <w:rStyle w:val="Domylnaczcionkaakapitu1"/>
          <w:b/>
        </w:rPr>
        <w:t xml:space="preserve">     </w:t>
      </w:r>
    </w:p>
    <w:p w14:paraId="3F8F2FA3" w14:textId="4AC75F4E" w:rsidR="00624F02" w:rsidRPr="00E93773" w:rsidRDefault="00E93773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32356AE" w14:textId="4FBC7C60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</w:t>
      </w:r>
      <w:r w:rsidR="00E93773" w:rsidRPr="00E93773">
        <w:rPr>
          <w:b/>
          <w:bCs/>
          <w:color w:val="000000" w:themeColor="text1"/>
        </w:rPr>
        <w:t>Gdańska 18a</w:t>
      </w:r>
      <w:r w:rsidRPr="00E93773">
        <w:rPr>
          <w:b/>
          <w:bCs/>
          <w:color w:val="000000" w:themeColor="text1"/>
        </w:rPr>
        <w:t xml:space="preserve"> </w:t>
      </w:r>
    </w:p>
    <w:p w14:paraId="2DC14294" w14:textId="77777777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13134512" w14:textId="77777777" w:rsidR="009173B6" w:rsidRDefault="009B283F" w:rsidP="009173B6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</w:t>
      </w:r>
    </w:p>
    <w:p w14:paraId="015BB4A0" w14:textId="3D8ADB7E" w:rsidR="00D02BE8" w:rsidRPr="009173B6" w:rsidRDefault="009B283F" w:rsidP="009173B6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i/>
        </w:rPr>
        <w:t xml:space="preserve"> </w:t>
      </w:r>
    </w:p>
    <w:p w14:paraId="362D046A" w14:textId="77777777" w:rsidR="009B283F" w:rsidRDefault="009B283F" w:rsidP="009B283F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80F2960" w14:textId="77777777" w:rsidR="009B283F" w:rsidRPr="002A1530" w:rsidRDefault="009B283F" w:rsidP="009B283F">
      <w:pPr>
        <w:ind w:left="-180"/>
        <w:rPr>
          <w:b/>
        </w:rPr>
      </w:pPr>
    </w:p>
    <w:p w14:paraId="78B34F7E" w14:textId="5520F5C4" w:rsidR="009B283F" w:rsidRPr="00E17E99" w:rsidRDefault="009B283F" w:rsidP="00E17E99">
      <w:pPr>
        <w:pStyle w:val="Lista"/>
        <w:ind w:firstLine="708"/>
        <w:jc w:val="both"/>
        <w:rPr>
          <w:b/>
          <w:i/>
          <w:iCs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 w:rsidR="009173B6" w:rsidRPr="009173B6">
        <w:rPr>
          <w:rFonts w:cs="Times New Roman"/>
        </w:rPr>
        <w:t xml:space="preserve">na usługę przeprowadzenia grupowego kursu </w:t>
      </w:r>
      <w:r w:rsidR="00B5368F" w:rsidRPr="00B5368F">
        <w:rPr>
          <w:rFonts w:cs="Times New Roman"/>
        </w:rPr>
        <w:t xml:space="preserve">„Opiekun osób starszych i niesamodzielnych” dla 7 uczestników projektu </w:t>
      </w:r>
      <w:r w:rsidR="00B5368F">
        <w:rPr>
          <w:rFonts w:cs="Times New Roman"/>
        </w:rPr>
        <w:t xml:space="preserve">                      </w:t>
      </w:r>
      <w:r w:rsidR="00B5368F" w:rsidRPr="00B5368F">
        <w:rPr>
          <w:rFonts w:cs="Times New Roman"/>
        </w:rPr>
        <w:t>pn. „Z wykluczenia do zatrudnienia”</w:t>
      </w:r>
      <w:r w:rsidR="00B5368F">
        <w:rPr>
          <w:rFonts w:cs="Times New Roman"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 xml:space="preserve">wykonanie przedmiotu zamówienia zgodnie </w:t>
      </w:r>
      <w:r w:rsidR="00B5368F">
        <w:rPr>
          <w:rFonts w:cs="Times New Roman"/>
        </w:rPr>
        <w:t xml:space="preserve">                     </w:t>
      </w:r>
      <w:r w:rsidRPr="00710153">
        <w:rPr>
          <w:rFonts w:cs="Times New Roman"/>
        </w:rPr>
        <w:t>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Pr="002A1530">
        <w:rPr>
          <w:rFonts w:cs="Times New Roman"/>
        </w:rPr>
        <w:t xml:space="preserve"> za cenę:</w:t>
      </w:r>
    </w:p>
    <w:p w14:paraId="11FD8C4A" w14:textId="77777777"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134"/>
        <w:gridCol w:w="1701"/>
        <w:gridCol w:w="850"/>
        <w:gridCol w:w="1134"/>
        <w:gridCol w:w="1701"/>
      </w:tblGrid>
      <w:tr w:rsidR="009173B6" w:rsidRPr="00B25665" w14:paraId="7165D021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76C87" w14:textId="77777777" w:rsidR="009173B6" w:rsidRPr="00B25665" w:rsidRDefault="009173B6" w:rsidP="0041552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LP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B73A5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083D7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Cena jedn</w:t>
            </w:r>
            <w:r>
              <w:rPr>
                <w:rFonts w:eastAsia="Calibri"/>
                <w:b/>
                <w:sz w:val="22"/>
                <w:szCs w:val="22"/>
              </w:rPr>
              <w:t>.</w:t>
            </w:r>
            <w:r w:rsidRPr="00B25665">
              <w:rPr>
                <w:rFonts w:eastAsia="Calibri"/>
                <w:b/>
                <w:sz w:val="22"/>
                <w:szCs w:val="22"/>
              </w:rPr>
              <w:t xml:space="preserve"> na osobę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EB588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Całkowity koszt netto kursu (cena na jedną osobę  x liczba osób)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707DB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55A84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Cena jedn</w:t>
            </w:r>
            <w:r>
              <w:rPr>
                <w:rFonts w:eastAsia="Calibri"/>
                <w:b/>
                <w:sz w:val="22"/>
                <w:szCs w:val="22"/>
              </w:rPr>
              <w:t>.</w:t>
            </w:r>
            <w:r w:rsidRPr="00B25665">
              <w:rPr>
                <w:rFonts w:eastAsia="Calibri"/>
                <w:b/>
                <w:sz w:val="22"/>
                <w:szCs w:val="22"/>
              </w:rPr>
              <w:t xml:space="preserve"> osobę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3A78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Całkowity koszt brutto  kursu (cena na jedną osobę x liczba osób)</w:t>
            </w:r>
          </w:p>
        </w:tc>
      </w:tr>
      <w:tr w:rsidR="009173B6" w:rsidRPr="00B25665" w14:paraId="10793D01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E6737" w14:textId="77777777" w:rsidR="009173B6" w:rsidRPr="00B25665" w:rsidRDefault="009173B6" w:rsidP="0041552A">
            <w:pPr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A921A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 xml:space="preserve">Badania lekarskie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3E995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4AF9B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182C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40D3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B3ABD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6A47FED6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608C3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AD98F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Zakup kursu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9300C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01D1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3975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31FA9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24B86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5F6838A7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8498F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AD4E1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Materiały dydaktyczne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5A517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B25AB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0E172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5A177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1DE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7EA56B3E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243AC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FD18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Dokumenty potwierdzające nabycie kompetencji/kwalifikacji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C52D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DDA0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A07D5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B65E0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000A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602B749B" w14:textId="77777777" w:rsidTr="0041552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B10174C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A7622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Catering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2C0A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B43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D90F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FBA96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D86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3EC410F0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536F2" w14:textId="77777777" w:rsidR="009173B6" w:rsidRPr="00B25665" w:rsidRDefault="009173B6" w:rsidP="0041552A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9DD8B" w14:textId="77777777" w:rsidR="009173B6" w:rsidRPr="00B25665" w:rsidRDefault="009173B6" w:rsidP="0041552A">
            <w:pPr>
              <w:jc w:val="both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PODSUMOWANIE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5129D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/>
          </w:tcPr>
          <w:p w14:paraId="3B57C0E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0AD78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BB3F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E14606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7A0C7326" w14:textId="77777777" w:rsidR="009173B6" w:rsidRDefault="009173B6" w:rsidP="00415B30">
      <w:pPr>
        <w:pStyle w:val="Lista"/>
        <w:spacing w:after="0"/>
        <w:jc w:val="both"/>
        <w:rPr>
          <w:rFonts w:cs="Times New Roman"/>
        </w:rPr>
      </w:pPr>
    </w:p>
    <w:p w14:paraId="3D8BFBB8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3E4486DA" w14:textId="77777777"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651A5A">
        <w:rPr>
          <w:rFonts w:cs="Times New Roman"/>
        </w:rPr>
        <w:t>……</w:t>
      </w:r>
      <w:r w:rsidR="00415B30" w:rsidRPr="002A1530">
        <w:rPr>
          <w:rFonts w:cs="Times New Roman"/>
        </w:rPr>
        <w:t xml:space="preserve"> %: …………….… zł</w:t>
      </w:r>
    </w:p>
    <w:p w14:paraId="65F63E32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32BCFEAC" w14:textId="77777777"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13B0F0FE" w14:textId="77777777" w:rsidR="009247FA" w:rsidRDefault="009247FA" w:rsidP="00415B30">
      <w:pPr>
        <w:jc w:val="both"/>
        <w:rPr>
          <w:bCs/>
        </w:rPr>
      </w:pPr>
    </w:p>
    <w:p w14:paraId="0619F208" w14:textId="77777777" w:rsidR="00415B30" w:rsidRPr="00EE25CF" w:rsidRDefault="00415B30" w:rsidP="00415B3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14:paraId="7D162B23" w14:textId="77777777" w:rsidR="00D02BE8" w:rsidRPr="00A37B1D" w:rsidRDefault="00D02BE8" w:rsidP="009B283F">
      <w:pPr>
        <w:jc w:val="both"/>
        <w:rPr>
          <w:rStyle w:val="Domylnaczcionkaakapitu1"/>
        </w:rPr>
      </w:pPr>
    </w:p>
    <w:p w14:paraId="69D86F3B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65BB2291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00E65627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1CDBBC20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34796DED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5681C9AF" w14:textId="34CCEBA8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lastRenderedPageBreak/>
        <w:t>Nazwa i adres podmiotu składającego ofertę:</w:t>
      </w:r>
    </w:p>
    <w:p w14:paraId="4C233509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DB67AC6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5C90FC55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412D3334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E12220F" w14:textId="77777777" w:rsidR="009B283F" w:rsidRPr="00245CE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18B1A74B" w14:textId="77777777" w:rsidR="009B283F" w:rsidRPr="002A1530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726B95E0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telefonu:  ........................................................................................................................</w:t>
      </w:r>
    </w:p>
    <w:p w14:paraId="2461A3F8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faksu: .............................................................................................................................</w:t>
      </w:r>
    </w:p>
    <w:p w14:paraId="50DC22A8" w14:textId="77777777" w:rsidR="009B283F" w:rsidRDefault="009B283F" w:rsidP="009B283F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282A5E66" w14:textId="77777777" w:rsidR="00D02BE8" w:rsidRPr="002A1530" w:rsidRDefault="00D02BE8" w:rsidP="009B283F">
      <w:pPr>
        <w:jc w:val="both"/>
        <w:rPr>
          <w:b/>
          <w:bCs/>
          <w:lang w:val="de-DE"/>
        </w:rPr>
      </w:pPr>
    </w:p>
    <w:p w14:paraId="247E5F7B" w14:textId="77777777" w:rsidR="00F42DF8" w:rsidRDefault="00F42DF8" w:rsidP="00F42DF8">
      <w:pPr>
        <w:pStyle w:val="Lista"/>
        <w:widowControl/>
        <w:numPr>
          <w:ilvl w:val="0"/>
          <w:numId w:val="39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>Kwota przedstawiona w ofercie, zawiera wszystkie koszty związane z realizacją zamówienia.</w:t>
      </w:r>
    </w:p>
    <w:p w14:paraId="12EC9893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19A60144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08B5A95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uzyskaliśmy wszelkie niezbędne informacje do przygotowania oferty i wykonania zamówienia.</w:t>
      </w:r>
    </w:p>
    <w:p w14:paraId="4D1EC78A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30D9E8ED" w14:textId="1B297138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E17E99">
        <w:t>3</w:t>
      </w:r>
      <w:r w:rsidRPr="002A1530">
        <w:t>0 dni od dnia upływu terminu składania ofert.</w:t>
      </w:r>
    </w:p>
    <w:p w14:paraId="32C9A63D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7CFB3957" w14:textId="77777777"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4CD3ADE0" w14:textId="77777777" w:rsidR="009B283F" w:rsidRPr="00493A77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</w:t>
      </w:r>
      <w:r w:rsidR="009417F3" w:rsidRPr="00493A77">
        <w:rPr>
          <w:rFonts w:cs="Times New Roman"/>
        </w:rPr>
        <w:t>y</w:t>
      </w:r>
      <w:r w:rsidRPr="00493A77">
        <w:rPr>
          <w:rFonts w:cs="Times New Roman"/>
        </w:rPr>
        <w:t xml:space="preserve"> dołączono:</w:t>
      </w:r>
    </w:p>
    <w:p w14:paraId="2DEF99D9" w14:textId="77777777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17E99">
        <w:rPr>
          <w:rFonts w:ascii="Times New Roman" w:hAnsi="Times New Roman" w:cs="Times New Roman"/>
          <w:bCs/>
          <w:sz w:val="24"/>
          <w:szCs w:val="24"/>
        </w:rPr>
        <w:t>Oświadczenie o spełnieniu warunków udziału w postępowaniu o udzielenie zamówienia sporządzone na formularzu lub w oparciu o formularz stanowiący Załącznik nr 2                         do zapytania ofertowego.</w:t>
      </w:r>
    </w:p>
    <w:p w14:paraId="18383B4D" w14:textId="4F417D23" w:rsidR="009B283F" w:rsidRDefault="00E17E99" w:rsidP="009B283F">
      <w:pPr>
        <w:numPr>
          <w:ilvl w:val="0"/>
          <w:numId w:val="38"/>
        </w:numPr>
        <w:ind w:left="709" w:hanging="283"/>
        <w:jc w:val="both"/>
      </w:pPr>
      <w:r w:rsidRPr="00E17E99">
        <w:rPr>
          <w:rStyle w:val="FontStyle59"/>
          <w:sz w:val="24"/>
          <w:szCs w:val="24"/>
        </w:rPr>
        <w:t>Oświadczenie wypełnienia obowiązków informacyjnych przewidzianych w art. 13 lub art. 14 RODO – Załącznik nr 3 do zapytania ofertowego.</w:t>
      </w:r>
    </w:p>
    <w:p w14:paraId="1E6A88D3" w14:textId="53E3833D" w:rsidR="00E17E99" w:rsidRDefault="00E17E99" w:rsidP="009B283F">
      <w:pPr>
        <w:numPr>
          <w:ilvl w:val="0"/>
          <w:numId w:val="38"/>
        </w:numPr>
        <w:ind w:left="709" w:hanging="283"/>
        <w:jc w:val="both"/>
      </w:pPr>
      <w:r>
        <w:t>………………………………………………………………</w:t>
      </w:r>
    </w:p>
    <w:p w14:paraId="5A2E9107" w14:textId="5D45AE7F" w:rsidR="00E17E99" w:rsidRPr="00E17E99" w:rsidRDefault="00E17E99" w:rsidP="009B283F">
      <w:pPr>
        <w:numPr>
          <w:ilvl w:val="0"/>
          <w:numId w:val="38"/>
        </w:numPr>
        <w:ind w:left="709" w:hanging="283"/>
        <w:jc w:val="both"/>
        <w:rPr>
          <w:rStyle w:val="Domylnaczcionkaakapitu1"/>
        </w:rPr>
      </w:pPr>
      <w:r>
        <w:t>………………………………………………………………</w:t>
      </w:r>
    </w:p>
    <w:p w14:paraId="4047A9FA" w14:textId="77777777" w:rsidR="009B283F" w:rsidRPr="002A1530" w:rsidRDefault="009B283F" w:rsidP="009B283F">
      <w:pPr>
        <w:jc w:val="both"/>
        <w:rPr>
          <w:rStyle w:val="Domylnaczcionkaakapitu1"/>
          <w:bCs/>
        </w:rPr>
      </w:pPr>
    </w:p>
    <w:p w14:paraId="1850ADB8" w14:textId="77777777" w:rsidR="009B283F" w:rsidRDefault="009B283F" w:rsidP="009B283F">
      <w:pPr>
        <w:jc w:val="both"/>
        <w:rPr>
          <w:rStyle w:val="Domylnaczcionkaakapitu1"/>
          <w:bCs/>
        </w:rPr>
      </w:pPr>
    </w:p>
    <w:p w14:paraId="6A2533C6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0401B28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265E9A69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6566F8F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0D028A62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5838561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1A0A16C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5A5D7523" w14:textId="77777777" w:rsidR="00415B30" w:rsidRPr="002A1530" w:rsidRDefault="00415B30" w:rsidP="009B283F">
      <w:pPr>
        <w:jc w:val="both"/>
        <w:rPr>
          <w:rStyle w:val="Domylnaczcionkaakapitu1"/>
          <w:bCs/>
        </w:rPr>
      </w:pPr>
    </w:p>
    <w:p w14:paraId="4E63B5CD" w14:textId="77777777"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      </w:t>
      </w:r>
      <w:r>
        <w:rPr>
          <w:rStyle w:val="Domylnaczcionkaakapitu1"/>
        </w:rPr>
        <w:t xml:space="preserve"> </w:t>
      </w:r>
      <w:r w:rsidRPr="002A1530">
        <w:rPr>
          <w:rStyle w:val="Domylnaczcionkaakapitu1"/>
        </w:rPr>
        <w:t>...............................................................</w:t>
      </w:r>
    </w:p>
    <w:p w14:paraId="62425D80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2709E42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14:paraId="418247D1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D02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DA484" w14:textId="77777777" w:rsidR="008D4542" w:rsidRDefault="008D4542">
      <w:r>
        <w:separator/>
      </w:r>
    </w:p>
  </w:endnote>
  <w:endnote w:type="continuationSeparator" w:id="0">
    <w:p w14:paraId="4AD750BA" w14:textId="77777777" w:rsidR="008D4542" w:rsidRDefault="008D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2A715" w14:textId="77777777" w:rsidR="00614C2B" w:rsidRDefault="00614C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154AA" w14:textId="77777777" w:rsidR="00BE70B6" w:rsidRDefault="008D4542">
    <w:pPr>
      <w:jc w:val="center"/>
      <w:rPr>
        <w:rFonts w:ascii="Bodoni MT" w:hAnsi="Bodoni MT" w:cs="EFN Graphos"/>
        <w:sz w:val="2"/>
        <w:szCs w:val="2"/>
      </w:rPr>
    </w:pPr>
    <w:r>
      <w:pict w14:anchorId="192DB1FF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47F9BEB9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B25EB" w14:textId="77777777" w:rsidR="00614C2B" w:rsidRDefault="00614C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C3BA8" w14:textId="77777777" w:rsidR="008D4542" w:rsidRDefault="008D4542">
      <w:r>
        <w:separator/>
      </w:r>
    </w:p>
  </w:footnote>
  <w:footnote w:type="continuationSeparator" w:id="0">
    <w:p w14:paraId="4EF00E70" w14:textId="77777777" w:rsidR="008D4542" w:rsidRDefault="008D4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7168B" w14:textId="77777777" w:rsidR="00614C2B" w:rsidRDefault="00614C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0D86F" w14:textId="77777777" w:rsidR="00BE70B6" w:rsidRDefault="00BE70B6">
    <w:pPr>
      <w:pStyle w:val="Nagwek"/>
      <w:rPr>
        <w:noProof/>
        <w:lang w:eastAsia="pl-PL"/>
      </w:rPr>
    </w:pPr>
  </w:p>
  <w:p w14:paraId="4F7BD777" w14:textId="77777777" w:rsidR="00BE70B6" w:rsidRDefault="00BE70B6">
    <w:pPr>
      <w:pStyle w:val="Nagwek"/>
      <w:rPr>
        <w:noProof/>
        <w:lang w:eastAsia="pl-PL"/>
      </w:rPr>
    </w:pPr>
  </w:p>
  <w:p w14:paraId="5D05D276" w14:textId="77777777" w:rsidR="006111ED" w:rsidRDefault="006111ED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7481184" wp14:editId="62D4CF9D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2DBEB2" w14:textId="77777777" w:rsid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4367D7BA" w14:textId="75247893" w:rsidR="00BE70B6" w:rsidRPr="00E17E99" w:rsidRDefault="00614C2B" w:rsidP="00614C2B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614C2B">
      <w:rPr>
        <w:rFonts w:eastAsia="Arial Unicode MS"/>
        <w:b/>
        <w:i/>
        <w:iCs/>
        <w:kern w:val="1"/>
        <w:sz w:val="16"/>
        <w:szCs w:val="16"/>
        <w:lang w:eastAsia="hi-IN" w:bidi="hi-IN"/>
      </w:rPr>
      <w:t>Grupowy kurs „Opiekun osób starszych i niesamodzielnych” dla 7 uczestników projektu pn. „Z wykluczenia do zatrudnienia”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B586F" w14:textId="77777777" w:rsidR="00614C2B" w:rsidRDefault="00614C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7C1C"/>
    <w:multiLevelType w:val="hybridMultilevel"/>
    <w:tmpl w:val="F1FCEF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1"/>
  </w:num>
  <w:num w:numId="6">
    <w:abstractNumId w:val="22"/>
  </w:num>
  <w:num w:numId="7">
    <w:abstractNumId w:val="4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4"/>
  </w:num>
  <w:num w:numId="11">
    <w:abstractNumId w:val="35"/>
  </w:num>
  <w:num w:numId="12">
    <w:abstractNumId w:val="26"/>
  </w:num>
  <w:num w:numId="13">
    <w:abstractNumId w:val="30"/>
  </w:num>
  <w:num w:numId="14">
    <w:abstractNumId w:val="41"/>
  </w:num>
  <w:num w:numId="15">
    <w:abstractNumId w:val="37"/>
  </w:num>
  <w:num w:numId="16">
    <w:abstractNumId w:val="43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8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 w:numId="38">
    <w:abstractNumId w:val="3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34F52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0F0761"/>
    <w:rsid w:val="0010219D"/>
    <w:rsid w:val="0011285E"/>
    <w:rsid w:val="00130B94"/>
    <w:rsid w:val="00131DF2"/>
    <w:rsid w:val="0015537C"/>
    <w:rsid w:val="001567C8"/>
    <w:rsid w:val="001770DA"/>
    <w:rsid w:val="001C561B"/>
    <w:rsid w:val="001C6851"/>
    <w:rsid w:val="001D10A2"/>
    <w:rsid w:val="001D793A"/>
    <w:rsid w:val="001F3F2F"/>
    <w:rsid w:val="002006FF"/>
    <w:rsid w:val="00217623"/>
    <w:rsid w:val="002254C2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02B71"/>
    <w:rsid w:val="0031002E"/>
    <w:rsid w:val="00321330"/>
    <w:rsid w:val="00323284"/>
    <w:rsid w:val="00325656"/>
    <w:rsid w:val="0033248A"/>
    <w:rsid w:val="00335F7F"/>
    <w:rsid w:val="00361126"/>
    <w:rsid w:val="0036280B"/>
    <w:rsid w:val="00366707"/>
    <w:rsid w:val="00380877"/>
    <w:rsid w:val="00382A25"/>
    <w:rsid w:val="00385710"/>
    <w:rsid w:val="00390910"/>
    <w:rsid w:val="003D362F"/>
    <w:rsid w:val="003E4B18"/>
    <w:rsid w:val="003F2A8E"/>
    <w:rsid w:val="003F6821"/>
    <w:rsid w:val="00401DB2"/>
    <w:rsid w:val="00405F13"/>
    <w:rsid w:val="0040718F"/>
    <w:rsid w:val="00415B30"/>
    <w:rsid w:val="00427303"/>
    <w:rsid w:val="00441140"/>
    <w:rsid w:val="004546A7"/>
    <w:rsid w:val="004633D5"/>
    <w:rsid w:val="00470D8E"/>
    <w:rsid w:val="00471066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11ED"/>
    <w:rsid w:val="00611853"/>
    <w:rsid w:val="00614C2B"/>
    <w:rsid w:val="00623ECE"/>
    <w:rsid w:val="00624F02"/>
    <w:rsid w:val="00625E1C"/>
    <w:rsid w:val="00643F9E"/>
    <w:rsid w:val="00644192"/>
    <w:rsid w:val="0064654D"/>
    <w:rsid w:val="00651A5A"/>
    <w:rsid w:val="00653B34"/>
    <w:rsid w:val="0068535A"/>
    <w:rsid w:val="006A6C19"/>
    <w:rsid w:val="006B1847"/>
    <w:rsid w:val="006C55B4"/>
    <w:rsid w:val="006C5C53"/>
    <w:rsid w:val="006D512F"/>
    <w:rsid w:val="006E0A63"/>
    <w:rsid w:val="006E12A0"/>
    <w:rsid w:val="006F15A2"/>
    <w:rsid w:val="006F28A8"/>
    <w:rsid w:val="006F7B50"/>
    <w:rsid w:val="00707954"/>
    <w:rsid w:val="00720CA4"/>
    <w:rsid w:val="00734715"/>
    <w:rsid w:val="00736C1B"/>
    <w:rsid w:val="00753E67"/>
    <w:rsid w:val="007578A9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8D4542"/>
    <w:rsid w:val="00901F0F"/>
    <w:rsid w:val="0091336E"/>
    <w:rsid w:val="00915F07"/>
    <w:rsid w:val="009173B6"/>
    <w:rsid w:val="009247FA"/>
    <w:rsid w:val="009256FA"/>
    <w:rsid w:val="00927B86"/>
    <w:rsid w:val="009417F3"/>
    <w:rsid w:val="009466F4"/>
    <w:rsid w:val="00955869"/>
    <w:rsid w:val="00967212"/>
    <w:rsid w:val="00970B57"/>
    <w:rsid w:val="00986F4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66AF3"/>
    <w:rsid w:val="00A73643"/>
    <w:rsid w:val="00A843C6"/>
    <w:rsid w:val="00A85DBA"/>
    <w:rsid w:val="00AA059E"/>
    <w:rsid w:val="00AD16EE"/>
    <w:rsid w:val="00AD4A65"/>
    <w:rsid w:val="00AD63CD"/>
    <w:rsid w:val="00B04F11"/>
    <w:rsid w:val="00B1427D"/>
    <w:rsid w:val="00B24F67"/>
    <w:rsid w:val="00B40E2A"/>
    <w:rsid w:val="00B5368F"/>
    <w:rsid w:val="00B669D9"/>
    <w:rsid w:val="00B874C0"/>
    <w:rsid w:val="00B919A3"/>
    <w:rsid w:val="00B93D4D"/>
    <w:rsid w:val="00BA02DB"/>
    <w:rsid w:val="00BA2694"/>
    <w:rsid w:val="00BC0F72"/>
    <w:rsid w:val="00BC2E7A"/>
    <w:rsid w:val="00BC5832"/>
    <w:rsid w:val="00BD1F29"/>
    <w:rsid w:val="00BE219B"/>
    <w:rsid w:val="00BE3A3E"/>
    <w:rsid w:val="00BE70B6"/>
    <w:rsid w:val="00C27344"/>
    <w:rsid w:val="00C3236A"/>
    <w:rsid w:val="00C42C8D"/>
    <w:rsid w:val="00C50E9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1087"/>
    <w:rsid w:val="00D140E1"/>
    <w:rsid w:val="00D27EFC"/>
    <w:rsid w:val="00D363C4"/>
    <w:rsid w:val="00D42B21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17E99"/>
    <w:rsid w:val="00E333A7"/>
    <w:rsid w:val="00E372ED"/>
    <w:rsid w:val="00E46204"/>
    <w:rsid w:val="00E800EE"/>
    <w:rsid w:val="00E83704"/>
    <w:rsid w:val="00E93773"/>
    <w:rsid w:val="00EB0D82"/>
    <w:rsid w:val="00EC146A"/>
    <w:rsid w:val="00ED0A6A"/>
    <w:rsid w:val="00ED22D3"/>
    <w:rsid w:val="00ED7627"/>
    <w:rsid w:val="00EE72EA"/>
    <w:rsid w:val="00EE7903"/>
    <w:rsid w:val="00F04CD1"/>
    <w:rsid w:val="00F14C1C"/>
    <w:rsid w:val="00F37138"/>
    <w:rsid w:val="00F42DF8"/>
    <w:rsid w:val="00F474CD"/>
    <w:rsid w:val="00F525FD"/>
    <w:rsid w:val="00F72BEE"/>
    <w:rsid w:val="00F9286C"/>
    <w:rsid w:val="00FA1795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1F7C4FCC"/>
  <w15:docId w15:val="{E54DB61F-9D43-4AC8-83C6-4D03064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C61A-B101-4CD3-89C2-86D1495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36</cp:revision>
  <cp:lastPrinted>2018-08-21T09:54:00Z</cp:lastPrinted>
  <dcterms:created xsi:type="dcterms:W3CDTF">2019-05-27T08:41:00Z</dcterms:created>
  <dcterms:modified xsi:type="dcterms:W3CDTF">2020-10-21T11:23:00Z</dcterms:modified>
</cp:coreProperties>
</file>