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92AB37F" w14:textId="68FBD86E" w:rsidR="00934EE9" w:rsidRPr="004B5238" w:rsidRDefault="00934EE9" w:rsidP="00934EE9">
      <w:pPr>
        <w:suppressAutoHyphens w:val="0"/>
        <w:jc w:val="right"/>
        <w:rPr>
          <w:lang w:eastAsia="pl-PL"/>
        </w:rPr>
      </w:pPr>
      <w:r w:rsidRPr="00D03DAB">
        <w:rPr>
          <w:b/>
        </w:rPr>
        <w:t xml:space="preserve">Załącznik </w:t>
      </w:r>
      <w:r w:rsidR="00575577">
        <w:rPr>
          <w:b/>
        </w:rPr>
        <w:t>n</w:t>
      </w:r>
      <w:r w:rsidRPr="00D03DAB">
        <w:rPr>
          <w:b/>
        </w:rPr>
        <w:t xml:space="preserve">r </w:t>
      </w:r>
      <w:r w:rsidR="002319CA">
        <w:rPr>
          <w:b/>
        </w:rPr>
        <w:t>2</w:t>
      </w:r>
      <w:r w:rsidRPr="00D03DAB">
        <w:rPr>
          <w:b/>
        </w:rPr>
        <w:t xml:space="preserve"> do </w:t>
      </w:r>
      <w:r w:rsidR="00575577">
        <w:rPr>
          <w:b/>
        </w:rPr>
        <w:t>zapytania ofertowego</w:t>
      </w:r>
    </w:p>
    <w:p w14:paraId="1634C1F1" w14:textId="77777777" w:rsidR="00934EE9" w:rsidRPr="00BB72D7" w:rsidRDefault="00934EE9" w:rsidP="00934EE9">
      <w:pPr>
        <w:jc w:val="both"/>
        <w:rPr>
          <w:sz w:val="16"/>
        </w:rPr>
      </w:pPr>
    </w:p>
    <w:p w14:paraId="0100F3E0" w14:textId="77777777" w:rsidR="00934EE9" w:rsidRPr="00D03DAB" w:rsidRDefault="00934EE9" w:rsidP="00934EE9">
      <w:pPr>
        <w:jc w:val="both"/>
      </w:pPr>
      <w:r w:rsidRPr="00D03DAB">
        <w:t>Nazwa wykonawcy.......................................................................................................................</w:t>
      </w:r>
    </w:p>
    <w:p w14:paraId="1C988A21" w14:textId="77777777" w:rsidR="00934EE9" w:rsidRPr="00D03DAB" w:rsidRDefault="00934EE9" w:rsidP="00934EE9">
      <w:pPr>
        <w:jc w:val="both"/>
      </w:pPr>
    </w:p>
    <w:p w14:paraId="22F7DED8" w14:textId="77777777" w:rsidR="00934EE9" w:rsidRPr="00D03DAB" w:rsidRDefault="00934EE9" w:rsidP="00934EE9">
      <w:pPr>
        <w:jc w:val="both"/>
      </w:pPr>
    </w:p>
    <w:p w14:paraId="1A2CD50F" w14:textId="77777777" w:rsidR="00934EE9" w:rsidRPr="00D03DAB" w:rsidRDefault="00934EE9" w:rsidP="00934EE9">
      <w:pPr>
        <w:jc w:val="both"/>
      </w:pPr>
      <w:r w:rsidRPr="00D03DAB">
        <w:t>Adres wykonawcy.........................................................................................................................</w:t>
      </w:r>
    </w:p>
    <w:p w14:paraId="44F64E58" w14:textId="77777777" w:rsidR="00934EE9" w:rsidRPr="00BB72D7" w:rsidRDefault="00934EE9" w:rsidP="00934EE9">
      <w:pPr>
        <w:jc w:val="both"/>
        <w:rPr>
          <w:sz w:val="16"/>
        </w:rPr>
      </w:pPr>
    </w:p>
    <w:p w14:paraId="38285668" w14:textId="77777777" w:rsidR="00934EE9" w:rsidRPr="00D03DAB" w:rsidRDefault="00934EE9" w:rsidP="00934EE9">
      <w:pPr>
        <w:pStyle w:val="Nagwek6"/>
        <w:numPr>
          <w:ilvl w:val="5"/>
          <w:numId w:val="0"/>
        </w:numPr>
        <w:tabs>
          <w:tab w:val="num" w:pos="0"/>
        </w:tabs>
        <w:spacing w:before="0" w:after="0" w:line="240" w:lineRule="auto"/>
        <w:jc w:val="center"/>
        <w:rPr>
          <w:sz w:val="28"/>
          <w:szCs w:val="28"/>
        </w:rPr>
      </w:pPr>
      <w:r w:rsidRPr="00D03DAB">
        <w:rPr>
          <w:sz w:val="28"/>
          <w:szCs w:val="28"/>
        </w:rPr>
        <w:t>O Ś W I A D C Z E N I E</w:t>
      </w:r>
    </w:p>
    <w:p w14:paraId="7E879A0F" w14:textId="77777777" w:rsidR="00934EE9" w:rsidRPr="00BB72D7" w:rsidRDefault="00934EE9" w:rsidP="00934EE9">
      <w:pPr>
        <w:rPr>
          <w:b/>
          <w:bCs/>
          <w:sz w:val="16"/>
        </w:rPr>
      </w:pPr>
    </w:p>
    <w:p w14:paraId="332E4030" w14:textId="42FF2AD3" w:rsidR="00934EE9" w:rsidRPr="002319CA" w:rsidRDefault="00934EE9" w:rsidP="00934EE9">
      <w:pPr>
        <w:jc w:val="both"/>
        <w:rPr>
          <w:b/>
          <w:bCs/>
          <w:i/>
          <w:iCs/>
        </w:rPr>
      </w:pPr>
      <w:r w:rsidRPr="00610B94">
        <w:rPr>
          <w:bCs/>
        </w:rPr>
        <w:t>Na potrzeby postępowania o udzielenie zamówienia publicznego</w:t>
      </w:r>
      <w:r w:rsidR="00457B90" w:rsidRPr="00457B90">
        <w:t xml:space="preserve"> </w:t>
      </w:r>
      <w:r w:rsidR="00457B90" w:rsidRPr="00457B90">
        <w:rPr>
          <w:bCs/>
        </w:rPr>
        <w:t>na usługę przeprowadzenia grupowego kursu „Pracownik gospodarczy z uprawnieniami URE do 1 KV” dla 4 uczestników projektu pn. „Z wykluczenia do zatrudnienia”</w:t>
      </w:r>
      <w:r w:rsidRPr="00610B94">
        <w:rPr>
          <w:b/>
          <w:bCs/>
        </w:rPr>
        <w:t xml:space="preserve"> </w:t>
      </w:r>
      <w:r w:rsidRPr="00610B94">
        <w:t xml:space="preserve">prowadzonego przez </w:t>
      </w:r>
      <w:r w:rsidR="00A72328">
        <w:t>Gminny Ośrodek Pomocy Społecznej w Sławnie</w:t>
      </w:r>
      <w:r w:rsidRPr="00610B94">
        <w:t xml:space="preserve"> oświadczam, co następuje:</w:t>
      </w:r>
    </w:p>
    <w:p w14:paraId="10614C54" w14:textId="77777777" w:rsidR="00934EE9" w:rsidRPr="00BB72D7" w:rsidRDefault="00934EE9" w:rsidP="00934EE9">
      <w:pPr>
        <w:suppressAutoHyphens w:val="0"/>
        <w:jc w:val="both"/>
        <w:rPr>
          <w:sz w:val="16"/>
        </w:rPr>
      </w:pPr>
    </w:p>
    <w:p w14:paraId="7FB9F2A7" w14:textId="77777777" w:rsidR="00BB72D7" w:rsidRDefault="00BB72D7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nie podlegam wykluczeniu z postępowania</w:t>
      </w:r>
      <w:r>
        <w:t xml:space="preserve"> na postawie kryteriów określonych</w:t>
      </w:r>
      <w:r w:rsidRPr="00BB72D7">
        <w:t xml:space="preserve"> </w:t>
      </w:r>
      <w:r w:rsidRPr="00D03DAB">
        <w:t>przez zamawiającego</w:t>
      </w:r>
      <w:r>
        <w:t xml:space="preserve"> w pkt. V</w:t>
      </w:r>
      <w:r w:rsidR="00623022">
        <w:t>I</w:t>
      </w:r>
      <w:r w:rsidR="00574518">
        <w:t>I</w:t>
      </w:r>
      <w:r>
        <w:t xml:space="preserve"> zapytania ofertowego.</w:t>
      </w:r>
    </w:p>
    <w:p w14:paraId="1B9EDD17" w14:textId="77777777" w:rsidR="00BB72D7" w:rsidRPr="00BB72D7" w:rsidRDefault="00BB72D7" w:rsidP="00BB72D7">
      <w:pPr>
        <w:suppressAutoHyphens w:val="0"/>
        <w:ind w:left="360"/>
        <w:jc w:val="both"/>
        <w:rPr>
          <w:sz w:val="16"/>
        </w:rPr>
      </w:pPr>
    </w:p>
    <w:p w14:paraId="38948EE7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spełniam warunki udziału w postępowaniu określone przez zamawiającego w </w:t>
      </w:r>
      <w:r w:rsidR="00623022">
        <w:t xml:space="preserve">pkt. </w:t>
      </w:r>
      <w:r w:rsidR="00BB72D7">
        <w:t xml:space="preserve">V </w:t>
      </w:r>
      <w:r w:rsidR="002D6F05">
        <w:t>zapytani</w:t>
      </w:r>
      <w:r w:rsidR="00BB72D7">
        <w:t>a</w:t>
      </w:r>
      <w:r w:rsidR="002D6F05">
        <w:t xml:space="preserve"> ofertow</w:t>
      </w:r>
      <w:r w:rsidR="00BB72D7">
        <w:t>ego</w:t>
      </w:r>
      <w:r w:rsidRPr="00D03DAB">
        <w:rPr>
          <w:bCs/>
        </w:rPr>
        <w:t>.</w:t>
      </w:r>
    </w:p>
    <w:p w14:paraId="363AFBB3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0FD6DC52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*w celu wykazania spełniania warunków udziału w postępowaniu, określonych przez zamawiającego w </w:t>
      </w:r>
      <w:r w:rsidR="002D6F05">
        <w:t>zapytaniu ofertowym</w:t>
      </w:r>
      <w:r w:rsidRPr="00D03DAB">
        <w:t xml:space="preserve">, polegam na zasobach następującego/ych podmiotu/ów: </w:t>
      </w:r>
    </w:p>
    <w:p w14:paraId="40CEE48B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……………………………………………………………………………………………….……</w:t>
      </w:r>
      <w:r w:rsidR="001E2FE1">
        <w:t>.</w:t>
      </w:r>
      <w:r w:rsidRPr="00D03DAB">
        <w:t>……………………………………………………………………………………..…...…………</w:t>
      </w:r>
      <w:r w:rsidR="001E2FE1">
        <w:t>.</w:t>
      </w:r>
      <w:r w:rsidRPr="00D03DAB">
        <w:t>………………………………………………………………………………….…………………</w:t>
      </w:r>
      <w:r w:rsidR="001E2FE1">
        <w:t>.</w:t>
      </w:r>
      <w:r w:rsidRPr="00D03DAB">
        <w:t>…………………………………………………………………………….…</w:t>
      </w:r>
      <w:r w:rsidR="001E2FE1">
        <w:t>…………………….</w:t>
      </w:r>
    </w:p>
    <w:p w14:paraId="5C228F85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w następującym zakresie:</w:t>
      </w:r>
    </w:p>
    <w:p w14:paraId="34E8D82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</w:t>
      </w:r>
      <w:r w:rsidR="001E2FE1">
        <w:t>……..</w:t>
      </w:r>
    </w:p>
    <w:p w14:paraId="63B92D2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…………………………………………………………………………………………..…...</w:t>
      </w:r>
      <w:r w:rsidR="001E2FE1">
        <w:t>.........</w:t>
      </w:r>
    </w:p>
    <w:p w14:paraId="52061AF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 w:rsidR="001E2FE1">
        <w:t>…….</w:t>
      </w:r>
    </w:p>
    <w:p w14:paraId="4F4561DA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 w:rsidR="001E2FE1">
        <w:t>…….</w:t>
      </w:r>
    </w:p>
    <w:p w14:paraId="33C7C628" w14:textId="77777777" w:rsidR="00934EE9" w:rsidRPr="007205CF" w:rsidRDefault="00934EE9" w:rsidP="00934EE9">
      <w:pPr>
        <w:rPr>
          <w:sz w:val="16"/>
        </w:rPr>
      </w:pPr>
    </w:p>
    <w:p w14:paraId="1209BDD5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wszystkie informacje podane w powyższych oświadczeniach są aktualne i zgodne z prawdą </w:t>
      </w:r>
      <w:r w:rsidR="00370EE4">
        <w:t xml:space="preserve">  </w:t>
      </w:r>
      <w:r w:rsidRPr="00D03DAB">
        <w:t>oraz zostały przedstawione z pełną świadomością konsekwencji wprowadzenia zamawiającego w błąd przy przedstawianiu informacji.</w:t>
      </w:r>
    </w:p>
    <w:p w14:paraId="1AC44AEE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777B48ED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warunkami realizacji zamówienia publicznego oraz przyjmujemy </w:t>
      </w:r>
      <w:r w:rsidR="00370EE4">
        <w:t xml:space="preserve">               </w:t>
      </w:r>
      <w:r w:rsidRPr="00D03DAB">
        <w:t>je do realizacji bez zastrzeżeń.</w:t>
      </w:r>
    </w:p>
    <w:p w14:paraId="4FA99C57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38DF9357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</w:t>
      </w:r>
      <w:r w:rsidR="002D6F05">
        <w:t>zapytaniem ofertowym</w:t>
      </w:r>
      <w:r w:rsidRPr="00D03DAB">
        <w:t>, nie wnosimy do nie</w:t>
      </w:r>
      <w:r w:rsidR="002D6F05">
        <w:t>go</w:t>
      </w:r>
      <w:r w:rsidRPr="00D03DAB">
        <w:t xml:space="preserve"> uwag ani zastrzeżeń</w:t>
      </w:r>
      <w:r w:rsidR="002D6F05">
        <w:t>.</w:t>
      </w:r>
    </w:p>
    <w:p w14:paraId="7424535C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09ED9B3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formularzem projektu </w:t>
      </w:r>
      <w:r w:rsidRPr="00C152DB">
        <w:t>umowy (</w:t>
      </w:r>
      <w:r w:rsidRPr="00C152DB">
        <w:rPr>
          <w:b/>
        </w:rPr>
        <w:t xml:space="preserve">Załącznik nr </w:t>
      </w:r>
      <w:r w:rsidR="001E2FE1">
        <w:rPr>
          <w:b/>
        </w:rPr>
        <w:t>4</w:t>
      </w:r>
      <w:r w:rsidRPr="00C152DB">
        <w:rPr>
          <w:b/>
        </w:rPr>
        <w:t xml:space="preserve"> do </w:t>
      </w:r>
      <w:r w:rsidR="002D6F05">
        <w:rPr>
          <w:b/>
        </w:rPr>
        <w:t>zapytania ofertowego</w:t>
      </w:r>
      <w:r w:rsidRPr="00C152DB">
        <w:t>)</w:t>
      </w:r>
      <w:r w:rsidRPr="00D03DAB">
        <w:t xml:space="preserve"> </w:t>
      </w:r>
      <w:r w:rsidR="00370EE4">
        <w:t xml:space="preserve">  </w:t>
      </w:r>
      <w:r w:rsidRPr="00D03DAB">
        <w:t>i nie wnosimy do niego zastrzeżeń.</w:t>
      </w:r>
    </w:p>
    <w:p w14:paraId="59126372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17DE7D4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zdobyliśmy wszelkie możliwe informacje w celu należytego przygotowania oferty, </w:t>
      </w:r>
      <w:r w:rsidR="00370EE4">
        <w:t xml:space="preserve">             </w:t>
      </w:r>
      <w:r w:rsidRPr="00D03DAB">
        <w:t>w tym określenia ceny naszej oferty.</w:t>
      </w:r>
    </w:p>
    <w:p w14:paraId="46337A92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FF2029D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udzielimy wszelkich możliwych wyjaśnień dotyczących złożonej przez nas oferty.</w:t>
      </w:r>
    </w:p>
    <w:p w14:paraId="425B1721" w14:textId="77777777" w:rsidR="00934EE9" w:rsidRPr="00BB72D7" w:rsidRDefault="00934EE9" w:rsidP="00934EE9">
      <w:pPr>
        <w:jc w:val="both"/>
        <w:rPr>
          <w:sz w:val="18"/>
        </w:rPr>
      </w:pPr>
    </w:p>
    <w:p w14:paraId="3B931B84" w14:textId="77777777" w:rsidR="00BB72D7" w:rsidRPr="00BB72D7" w:rsidRDefault="00BB72D7" w:rsidP="00934EE9">
      <w:pPr>
        <w:jc w:val="both"/>
        <w:rPr>
          <w:sz w:val="18"/>
        </w:rPr>
      </w:pPr>
    </w:p>
    <w:p w14:paraId="15935838" w14:textId="77777777" w:rsidR="007205CF" w:rsidRPr="00BB72D7" w:rsidRDefault="007205CF" w:rsidP="00934EE9">
      <w:pPr>
        <w:jc w:val="both"/>
        <w:rPr>
          <w:sz w:val="18"/>
        </w:rPr>
      </w:pPr>
    </w:p>
    <w:p w14:paraId="50AC17D6" w14:textId="77777777" w:rsidR="00934EE9" w:rsidRPr="00D03DAB" w:rsidRDefault="00934EE9" w:rsidP="00934EE9">
      <w:pPr>
        <w:ind w:left="4248" w:firstLine="708"/>
      </w:pPr>
      <w:r w:rsidRPr="00D03DAB">
        <w:t>...........................................................</w:t>
      </w:r>
    </w:p>
    <w:p w14:paraId="751B4F1F" w14:textId="77777777" w:rsidR="00934EE9" w:rsidRPr="007205CF" w:rsidRDefault="00934EE9" w:rsidP="007205CF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33B7450F" w14:textId="77777777" w:rsidR="00934EE9" w:rsidRDefault="00934EE9" w:rsidP="00934EE9">
      <w:pPr>
        <w:pStyle w:val="Zwykytekst"/>
        <w:jc w:val="both"/>
        <w:rPr>
          <w:rFonts w:ascii="Times New Roman" w:hAnsi="Times New Roman"/>
        </w:rPr>
      </w:pPr>
      <w:r w:rsidRPr="00D03DAB">
        <w:rPr>
          <w:rFonts w:ascii="Times New Roman" w:hAnsi="Times New Roman"/>
          <w:sz w:val="24"/>
          <w:szCs w:val="24"/>
        </w:rPr>
        <w:t>Miejscowość i data: ........................................</w:t>
      </w:r>
      <w:r w:rsidRPr="00D03DAB">
        <w:rPr>
          <w:rFonts w:ascii="Times New Roman" w:hAnsi="Times New Roman"/>
        </w:rPr>
        <w:t xml:space="preserve"> </w:t>
      </w:r>
    </w:p>
    <w:p w14:paraId="18E12067" w14:textId="77777777" w:rsidR="007205CF" w:rsidRPr="007205CF" w:rsidRDefault="007205CF" w:rsidP="00934EE9">
      <w:pPr>
        <w:pStyle w:val="Zwykytekst"/>
        <w:jc w:val="both"/>
        <w:rPr>
          <w:rFonts w:ascii="Times New Roman" w:hAnsi="Times New Roman"/>
          <w:sz w:val="16"/>
        </w:rPr>
      </w:pPr>
    </w:p>
    <w:p w14:paraId="0FA4BBA1" w14:textId="77777777" w:rsidR="009B283F" w:rsidRPr="007205CF" w:rsidRDefault="00934EE9" w:rsidP="00934EE9">
      <w:pPr>
        <w:ind w:right="70"/>
        <w:jc w:val="both"/>
        <w:rPr>
          <w:i/>
          <w:sz w:val="12"/>
          <w:szCs w:val="16"/>
        </w:rPr>
      </w:pPr>
      <w:r w:rsidRPr="007205CF">
        <w:rPr>
          <w:i/>
          <w:sz w:val="20"/>
        </w:rPr>
        <w:t>*niepotrzebne skreślić</w:t>
      </w:r>
    </w:p>
    <w:sectPr w:rsidR="009B283F" w:rsidRPr="007205CF" w:rsidSect="00370EE4">
      <w:headerReference w:type="default" r:id="rId8"/>
      <w:footerReference w:type="default" r:id="rId9"/>
      <w:pgSz w:w="11906" w:h="16838"/>
      <w:pgMar w:top="167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615AEF" w14:textId="77777777" w:rsidR="003E62BF" w:rsidRDefault="003E62BF">
      <w:r>
        <w:separator/>
      </w:r>
    </w:p>
  </w:endnote>
  <w:endnote w:type="continuationSeparator" w:id="0">
    <w:p w14:paraId="36B585A8" w14:textId="77777777" w:rsidR="003E62BF" w:rsidRDefault="003E6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9A729" w14:textId="77777777" w:rsidR="00BE70B6" w:rsidRDefault="003E62BF">
    <w:pPr>
      <w:jc w:val="center"/>
      <w:rPr>
        <w:rFonts w:ascii="Bodoni MT" w:hAnsi="Bodoni MT" w:cs="EFN Graphos"/>
        <w:sz w:val="2"/>
        <w:szCs w:val="2"/>
      </w:rPr>
    </w:pPr>
    <w:r>
      <w:pict w14:anchorId="2D6461C9">
        <v:rect id="_x0000_s2054" style="position:absolute;left:0;text-align:left;margin-left:188.65pt;margin-top:-.7pt;width:198pt;height:18pt;z-index:-251658752;mso-wrap-style:none;v-text-anchor:middle" stroked="f" strokecolor="gray">
          <v:fill color2="black"/>
          <v:stroke color2="#7f7f7f" joinstyle="round"/>
        </v:rect>
      </w:pict>
    </w:r>
  </w:p>
  <w:p w14:paraId="08DEACBC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  <w:p w14:paraId="61955DCB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84FE1" w14:textId="77777777" w:rsidR="003E62BF" w:rsidRDefault="003E62BF">
      <w:r>
        <w:separator/>
      </w:r>
    </w:p>
  </w:footnote>
  <w:footnote w:type="continuationSeparator" w:id="0">
    <w:p w14:paraId="2B8916E0" w14:textId="77777777" w:rsidR="003E62BF" w:rsidRDefault="003E6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5FB52" w14:textId="77777777" w:rsidR="00BE70B6" w:rsidRDefault="00BE70B6">
    <w:pPr>
      <w:pStyle w:val="Nagwek"/>
      <w:rPr>
        <w:noProof/>
        <w:lang w:eastAsia="pl-PL"/>
      </w:rPr>
    </w:pPr>
  </w:p>
  <w:p w14:paraId="54273D59" w14:textId="77777777" w:rsidR="006F1F79" w:rsidRDefault="006F1F79" w:rsidP="006F1F79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57788C">
      <w:rPr>
        <w:noProof/>
        <w:lang w:eastAsia="pl-PL"/>
      </w:rPr>
      <w:drawing>
        <wp:inline distT="0" distB="0" distL="0" distR="0" wp14:anchorId="33092BF1" wp14:editId="01E79C50">
          <wp:extent cx="5994400" cy="622300"/>
          <wp:effectExtent l="19050" t="0" r="635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622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F07F0C9" w14:textId="77777777" w:rsidR="002319CA" w:rsidRDefault="002319CA" w:rsidP="002319CA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</w:p>
  <w:p w14:paraId="006960E5" w14:textId="100B76E8" w:rsidR="00BE70B6" w:rsidRPr="002319CA" w:rsidRDefault="00457B90" w:rsidP="00457B90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  <w:r w:rsidRPr="00457B90">
      <w:rPr>
        <w:rFonts w:eastAsia="Arial Unicode MS"/>
        <w:b/>
        <w:i/>
        <w:iCs/>
        <w:kern w:val="1"/>
        <w:sz w:val="16"/>
        <w:szCs w:val="16"/>
        <w:lang w:eastAsia="hi-IN" w:bidi="hi-IN"/>
      </w:rPr>
      <w:t>Grupowy kurs „Pracownik gospodarczy z uprawnieniami URE do 1 KV” dla uczestników projektu pn. „Z wykluczenia do zatrudnienia”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42"/>
  </w:num>
  <w:num w:numId="4">
    <w:abstractNumId w:val="39"/>
  </w:num>
  <w:num w:numId="5">
    <w:abstractNumId w:val="32"/>
  </w:num>
  <w:num w:numId="6">
    <w:abstractNumId w:val="23"/>
  </w:num>
  <w:num w:numId="7">
    <w:abstractNumId w:val="46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44"/>
  </w:num>
  <w:num w:numId="11">
    <w:abstractNumId w:val="35"/>
  </w:num>
  <w:num w:numId="12">
    <w:abstractNumId w:val="27"/>
  </w:num>
  <w:num w:numId="13">
    <w:abstractNumId w:val="31"/>
  </w:num>
  <w:num w:numId="14">
    <w:abstractNumId w:val="41"/>
  </w:num>
  <w:num w:numId="15">
    <w:abstractNumId w:val="37"/>
  </w:num>
  <w:num w:numId="16">
    <w:abstractNumId w:val="43"/>
  </w:num>
  <w:num w:numId="17">
    <w:abstractNumId w:val="22"/>
  </w:num>
  <w:num w:numId="18">
    <w:abstractNumId w:val="21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4"/>
  </w:num>
  <w:num w:numId="26">
    <w:abstractNumId w:val="40"/>
  </w:num>
  <w:num w:numId="27">
    <w:abstractNumId w:val="45"/>
  </w:num>
  <w:num w:numId="28">
    <w:abstractNumId w:val="16"/>
  </w:num>
  <w:num w:numId="29">
    <w:abstractNumId w:val="17"/>
  </w:num>
  <w:num w:numId="30">
    <w:abstractNumId w:val="25"/>
  </w:num>
  <w:num w:numId="31">
    <w:abstractNumId w:val="28"/>
  </w:num>
  <w:num w:numId="32">
    <w:abstractNumId w:val="26"/>
  </w:num>
  <w:num w:numId="33">
    <w:abstractNumId w:val="38"/>
  </w:num>
  <w:num w:numId="34">
    <w:abstractNumId w:val="34"/>
  </w:num>
  <w:num w:numId="35">
    <w:abstractNumId w:val="19"/>
  </w:num>
  <w:num w:numId="36">
    <w:abstractNumId w:val="33"/>
  </w:num>
  <w:num w:numId="37">
    <w:abstractNumId w:val="29"/>
  </w:num>
  <w:num w:numId="38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398"/>
    <w:rsid w:val="00013D70"/>
    <w:rsid w:val="00017709"/>
    <w:rsid w:val="00041067"/>
    <w:rsid w:val="00045901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9DD"/>
    <w:rsid w:val="00130B94"/>
    <w:rsid w:val="00131DF2"/>
    <w:rsid w:val="0015537C"/>
    <w:rsid w:val="001567C8"/>
    <w:rsid w:val="001770DA"/>
    <w:rsid w:val="00177FA9"/>
    <w:rsid w:val="001C561B"/>
    <w:rsid w:val="001D10A2"/>
    <w:rsid w:val="001E2FE1"/>
    <w:rsid w:val="001F3F2F"/>
    <w:rsid w:val="002006FF"/>
    <w:rsid w:val="00217623"/>
    <w:rsid w:val="00220CD8"/>
    <w:rsid w:val="002319CA"/>
    <w:rsid w:val="00253EE0"/>
    <w:rsid w:val="00254E9B"/>
    <w:rsid w:val="002635CA"/>
    <w:rsid w:val="00265398"/>
    <w:rsid w:val="00267E13"/>
    <w:rsid w:val="00274ABA"/>
    <w:rsid w:val="00281A3A"/>
    <w:rsid w:val="00286715"/>
    <w:rsid w:val="00290455"/>
    <w:rsid w:val="0029598A"/>
    <w:rsid w:val="002A2439"/>
    <w:rsid w:val="002A3E3C"/>
    <w:rsid w:val="002A3EE9"/>
    <w:rsid w:val="002C61ED"/>
    <w:rsid w:val="002D6F05"/>
    <w:rsid w:val="002D749E"/>
    <w:rsid w:val="0031002E"/>
    <w:rsid w:val="00323284"/>
    <w:rsid w:val="00325656"/>
    <w:rsid w:val="00335F7F"/>
    <w:rsid w:val="0036280B"/>
    <w:rsid w:val="00366707"/>
    <w:rsid w:val="00370EE4"/>
    <w:rsid w:val="00382A25"/>
    <w:rsid w:val="00385710"/>
    <w:rsid w:val="00390910"/>
    <w:rsid w:val="003D362F"/>
    <w:rsid w:val="003E4B18"/>
    <w:rsid w:val="003E62BF"/>
    <w:rsid w:val="003F6821"/>
    <w:rsid w:val="00401DB2"/>
    <w:rsid w:val="00405F13"/>
    <w:rsid w:val="0040718F"/>
    <w:rsid w:val="00415B30"/>
    <w:rsid w:val="00427303"/>
    <w:rsid w:val="00441140"/>
    <w:rsid w:val="00454385"/>
    <w:rsid w:val="004546A7"/>
    <w:rsid w:val="00457B90"/>
    <w:rsid w:val="004633D5"/>
    <w:rsid w:val="00470D8E"/>
    <w:rsid w:val="0048235C"/>
    <w:rsid w:val="00484511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10E88"/>
    <w:rsid w:val="00512F58"/>
    <w:rsid w:val="00521DD5"/>
    <w:rsid w:val="005412DA"/>
    <w:rsid w:val="00555095"/>
    <w:rsid w:val="00574518"/>
    <w:rsid w:val="00575577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155B1"/>
    <w:rsid w:val="00623022"/>
    <w:rsid w:val="00623ECE"/>
    <w:rsid w:val="00625E1C"/>
    <w:rsid w:val="00643F9E"/>
    <w:rsid w:val="00644192"/>
    <w:rsid w:val="00645967"/>
    <w:rsid w:val="00653B34"/>
    <w:rsid w:val="006A6C19"/>
    <w:rsid w:val="006B1847"/>
    <w:rsid w:val="006C29E5"/>
    <w:rsid w:val="006D512F"/>
    <w:rsid w:val="006E12A0"/>
    <w:rsid w:val="006F15A2"/>
    <w:rsid w:val="006F1F79"/>
    <w:rsid w:val="007022B4"/>
    <w:rsid w:val="00707954"/>
    <w:rsid w:val="007205CF"/>
    <w:rsid w:val="00734715"/>
    <w:rsid w:val="00736BC4"/>
    <w:rsid w:val="00736C1B"/>
    <w:rsid w:val="00753E67"/>
    <w:rsid w:val="007578A9"/>
    <w:rsid w:val="00791DEC"/>
    <w:rsid w:val="007971BF"/>
    <w:rsid w:val="007A25DD"/>
    <w:rsid w:val="007B06E0"/>
    <w:rsid w:val="007B785A"/>
    <w:rsid w:val="007F5FAA"/>
    <w:rsid w:val="008A3311"/>
    <w:rsid w:val="008A4469"/>
    <w:rsid w:val="008C0475"/>
    <w:rsid w:val="008C467E"/>
    <w:rsid w:val="008C54AC"/>
    <w:rsid w:val="00901F0F"/>
    <w:rsid w:val="0091336E"/>
    <w:rsid w:val="00915F07"/>
    <w:rsid w:val="009256FA"/>
    <w:rsid w:val="00927B86"/>
    <w:rsid w:val="00934EE9"/>
    <w:rsid w:val="009417F3"/>
    <w:rsid w:val="009466F4"/>
    <w:rsid w:val="00955869"/>
    <w:rsid w:val="00967212"/>
    <w:rsid w:val="00970B57"/>
    <w:rsid w:val="009A5977"/>
    <w:rsid w:val="009B0CE9"/>
    <w:rsid w:val="009B2490"/>
    <w:rsid w:val="009B283F"/>
    <w:rsid w:val="009D4711"/>
    <w:rsid w:val="009D5288"/>
    <w:rsid w:val="009E27CD"/>
    <w:rsid w:val="009F7943"/>
    <w:rsid w:val="00A133A3"/>
    <w:rsid w:val="00A2370D"/>
    <w:rsid w:val="00A354C2"/>
    <w:rsid w:val="00A45320"/>
    <w:rsid w:val="00A574EA"/>
    <w:rsid w:val="00A61EBE"/>
    <w:rsid w:val="00A6509E"/>
    <w:rsid w:val="00A6574B"/>
    <w:rsid w:val="00A72328"/>
    <w:rsid w:val="00A73643"/>
    <w:rsid w:val="00A843C6"/>
    <w:rsid w:val="00AA059E"/>
    <w:rsid w:val="00AD16EE"/>
    <w:rsid w:val="00AD4A65"/>
    <w:rsid w:val="00B04954"/>
    <w:rsid w:val="00B04F11"/>
    <w:rsid w:val="00B1427D"/>
    <w:rsid w:val="00B24F67"/>
    <w:rsid w:val="00B275EB"/>
    <w:rsid w:val="00B37284"/>
    <w:rsid w:val="00B40E2A"/>
    <w:rsid w:val="00B424DC"/>
    <w:rsid w:val="00B669D9"/>
    <w:rsid w:val="00B874C0"/>
    <w:rsid w:val="00B919A3"/>
    <w:rsid w:val="00B93D4D"/>
    <w:rsid w:val="00BA02DB"/>
    <w:rsid w:val="00BB72D7"/>
    <w:rsid w:val="00BC5832"/>
    <w:rsid w:val="00BD1F29"/>
    <w:rsid w:val="00BE219B"/>
    <w:rsid w:val="00BE3A3E"/>
    <w:rsid w:val="00BE70B6"/>
    <w:rsid w:val="00BF1C65"/>
    <w:rsid w:val="00BF3268"/>
    <w:rsid w:val="00BF6759"/>
    <w:rsid w:val="00C27344"/>
    <w:rsid w:val="00C3236A"/>
    <w:rsid w:val="00C42C8D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49DA"/>
    <w:rsid w:val="00CF04AE"/>
    <w:rsid w:val="00CF3ECB"/>
    <w:rsid w:val="00D140E1"/>
    <w:rsid w:val="00D363C4"/>
    <w:rsid w:val="00D4302D"/>
    <w:rsid w:val="00D50A87"/>
    <w:rsid w:val="00D722B2"/>
    <w:rsid w:val="00D7613F"/>
    <w:rsid w:val="00D97956"/>
    <w:rsid w:val="00DA06CF"/>
    <w:rsid w:val="00DC6347"/>
    <w:rsid w:val="00DD084E"/>
    <w:rsid w:val="00DE2D4F"/>
    <w:rsid w:val="00DE53AD"/>
    <w:rsid w:val="00E01F2F"/>
    <w:rsid w:val="00E03936"/>
    <w:rsid w:val="00E46204"/>
    <w:rsid w:val="00EB0D82"/>
    <w:rsid w:val="00EC146A"/>
    <w:rsid w:val="00EC16BD"/>
    <w:rsid w:val="00ED22D3"/>
    <w:rsid w:val="00ED7627"/>
    <w:rsid w:val="00EE72EA"/>
    <w:rsid w:val="00EE7903"/>
    <w:rsid w:val="00F04CD1"/>
    <w:rsid w:val="00F14C1C"/>
    <w:rsid w:val="00F37138"/>
    <w:rsid w:val="00F441A2"/>
    <w:rsid w:val="00F474CD"/>
    <w:rsid w:val="00F525FD"/>
    <w:rsid w:val="00F72BEE"/>
    <w:rsid w:val="00FA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oNotEmbedSmartTags/>
  <w:decimalSymbol w:val=","/>
  <w:listSeparator w:val=";"/>
  <w14:docId w14:val="762A2292"/>
  <w15:docId w15:val="{12C5F48D-7A3D-43C3-857C-D8471812E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7DF8C-5662-48AF-A44C-2B238C8EB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Patrycja Gniewczyńska</cp:lastModifiedBy>
  <cp:revision>12</cp:revision>
  <cp:lastPrinted>2018-08-21T09:54:00Z</cp:lastPrinted>
  <dcterms:created xsi:type="dcterms:W3CDTF">2019-06-10T11:33:00Z</dcterms:created>
  <dcterms:modified xsi:type="dcterms:W3CDTF">2020-10-21T07:24:00Z</dcterms:modified>
</cp:coreProperties>
</file>