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92AB37F" w14:textId="6C178438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CE2A58">
        <w:rPr>
          <w:b/>
        </w:rPr>
        <w:t>1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3926B4AE" w14:textId="77777777" w:rsidR="00773A89" w:rsidRDefault="00773A89" w:rsidP="00934EE9">
      <w:pPr>
        <w:jc w:val="both"/>
      </w:pPr>
    </w:p>
    <w:p w14:paraId="35570DD0" w14:textId="77777777" w:rsidR="00CE2A58" w:rsidRDefault="00CE2A58" w:rsidP="00CE2A58">
      <w:pPr>
        <w:keepNext/>
        <w:outlineLvl w:val="0"/>
        <w:rPr>
          <w:i/>
          <w:iCs/>
          <w:color w:val="000000"/>
          <w:lang w:eastAsia="pl-PL"/>
        </w:rPr>
      </w:pPr>
    </w:p>
    <w:p w14:paraId="7EFABDC1" w14:textId="7C6477DB" w:rsidR="00CE2A58" w:rsidRDefault="00CE2A58" w:rsidP="00CE2A58">
      <w:pPr>
        <w:keepNext/>
        <w:outlineLvl w:val="0"/>
        <w:rPr>
          <w:rFonts w:ascii="Calibri" w:hAnsi="Calibri" w:cs="Calibri"/>
          <w:b/>
          <w:bCs/>
          <w:color w:val="000000"/>
          <w:sz w:val="32"/>
          <w:szCs w:val="32"/>
          <w:lang w:eastAsia="pl-PL"/>
        </w:rPr>
      </w:pPr>
      <w:r>
        <w:rPr>
          <w:i/>
          <w:iCs/>
          <w:color w:val="000000"/>
          <w:lang w:eastAsia="pl-PL"/>
        </w:rPr>
        <w:t>Pieczęć Wykonawcy</w:t>
      </w:r>
    </w:p>
    <w:p w14:paraId="744EA486" w14:textId="14520E30" w:rsidR="00CE2A58" w:rsidRDefault="00CE2A58" w:rsidP="00CE2A58">
      <w:pPr>
        <w:spacing w:beforeAutospacing="1"/>
        <w:jc w:val="center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 xml:space="preserve">                 Zamawiający:</w:t>
      </w:r>
    </w:p>
    <w:p w14:paraId="080A9C00" w14:textId="3B73CD40" w:rsidR="00CE2A58" w:rsidRDefault="00CE2A58" w:rsidP="00CE2A58">
      <w:pPr>
        <w:pStyle w:val="Bezodstpw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Gmina Sławno/ Gminny Ośrodek Pomocy Społecznej</w:t>
      </w:r>
    </w:p>
    <w:p w14:paraId="1A0F4E18" w14:textId="2AF6F84B" w:rsidR="00CE2A58" w:rsidRDefault="00CE2A58" w:rsidP="00CE2A58">
      <w:pPr>
        <w:pStyle w:val="Bezodstpw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ul. Gdańska 18a    </w:t>
      </w:r>
    </w:p>
    <w:p w14:paraId="5833BAFF" w14:textId="398D8161" w:rsidR="00CE2A58" w:rsidRDefault="00CE2A58" w:rsidP="00CE2A58">
      <w:pPr>
        <w:pStyle w:val="Bezodstpw"/>
        <w:jc w:val="center"/>
      </w:pPr>
      <w:r>
        <w:rPr>
          <w:rFonts w:ascii="Times New Roman" w:hAnsi="Times New Roman"/>
          <w:b/>
        </w:rPr>
        <w:t xml:space="preserve">                 76-100 Sławno</w:t>
      </w:r>
    </w:p>
    <w:p w14:paraId="53999F07" w14:textId="77777777" w:rsidR="00CE2A58" w:rsidRDefault="00CE2A58" w:rsidP="00CE2A58">
      <w:pPr>
        <w:spacing w:beforeAutospacing="1"/>
        <w:ind w:left="284" w:hanging="284"/>
        <w:jc w:val="center"/>
        <w:rPr>
          <w:color w:val="000000"/>
          <w:lang w:eastAsia="pl-PL"/>
        </w:rPr>
      </w:pPr>
      <w:r>
        <w:rPr>
          <w:b/>
          <w:bCs/>
          <w:color w:val="000000"/>
          <w:sz w:val="27"/>
          <w:szCs w:val="27"/>
          <w:lang w:eastAsia="pl-PL"/>
        </w:rPr>
        <w:t>OFERTA</w:t>
      </w:r>
    </w:p>
    <w:p w14:paraId="4776B9F1" w14:textId="167BA8D4" w:rsidR="00CE2A58" w:rsidRPr="00656EC4" w:rsidRDefault="00CE2A58" w:rsidP="00CE2A58">
      <w:pPr>
        <w:spacing w:beforeAutospacing="1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Odpowiadając na ogłoszenie dotyczące </w:t>
      </w:r>
      <w:r>
        <w:t>zapytania ofertowego</w:t>
      </w:r>
      <w:r>
        <w:rPr>
          <w:color w:val="000000"/>
          <w:lang w:eastAsia="pl-PL"/>
        </w:rPr>
        <w:t xml:space="preserve"> pn</w:t>
      </w:r>
      <w:r>
        <w:rPr>
          <w:lang w:eastAsia="pl-PL"/>
        </w:rPr>
        <w:t xml:space="preserve">. </w:t>
      </w:r>
      <w:bookmarkStart w:id="0" w:name="_Hlk25140778"/>
      <w:r w:rsidRPr="00E0380B">
        <w:rPr>
          <w:b/>
          <w:i/>
          <w:iCs/>
          <w:lang w:bidi="hi-IN"/>
        </w:rPr>
        <w:t xml:space="preserve">„Dożywianie uczniów szkół </w:t>
      </w:r>
      <w:r w:rsidRPr="00656EC4">
        <w:rPr>
          <w:b/>
          <w:i/>
          <w:iCs/>
          <w:lang w:bidi="hi-IN"/>
        </w:rPr>
        <w:t>podstawowych na terenie Gminy Sławno w okresie od dnia 0</w:t>
      </w:r>
      <w:r w:rsidR="004E0456">
        <w:rPr>
          <w:b/>
          <w:i/>
          <w:iCs/>
          <w:lang w:bidi="hi-IN"/>
        </w:rPr>
        <w:t>4</w:t>
      </w:r>
      <w:r w:rsidRPr="00656EC4">
        <w:rPr>
          <w:b/>
          <w:i/>
          <w:iCs/>
          <w:lang w:bidi="hi-IN"/>
        </w:rPr>
        <w:t xml:space="preserve"> stycznia 202</w:t>
      </w:r>
      <w:r w:rsidR="004E0456">
        <w:rPr>
          <w:b/>
          <w:i/>
          <w:iCs/>
          <w:lang w:bidi="hi-IN"/>
        </w:rPr>
        <w:t>1</w:t>
      </w:r>
      <w:r w:rsidRPr="00656EC4">
        <w:rPr>
          <w:b/>
          <w:i/>
          <w:iCs/>
          <w:lang w:bidi="hi-IN"/>
        </w:rPr>
        <w:t xml:space="preserve"> roku do dnia                       2</w:t>
      </w:r>
      <w:r w:rsidR="004E0456">
        <w:rPr>
          <w:b/>
          <w:i/>
          <w:iCs/>
          <w:lang w:bidi="hi-IN"/>
        </w:rPr>
        <w:t>5</w:t>
      </w:r>
      <w:r w:rsidRPr="00656EC4">
        <w:rPr>
          <w:b/>
          <w:i/>
          <w:iCs/>
          <w:lang w:bidi="hi-IN"/>
        </w:rPr>
        <w:t xml:space="preserve"> czerwca 202</w:t>
      </w:r>
      <w:r w:rsidR="004E0456">
        <w:rPr>
          <w:b/>
          <w:i/>
          <w:iCs/>
          <w:lang w:bidi="hi-IN"/>
        </w:rPr>
        <w:t>1</w:t>
      </w:r>
      <w:r w:rsidRPr="00656EC4">
        <w:rPr>
          <w:b/>
          <w:i/>
          <w:iCs/>
          <w:lang w:bidi="hi-IN"/>
        </w:rPr>
        <w:t xml:space="preserve"> roku </w:t>
      </w:r>
      <w:r w:rsidRPr="000352CE">
        <w:rPr>
          <w:b/>
          <w:i/>
          <w:iCs/>
          <w:lang w:bidi="hi-IN"/>
        </w:rPr>
        <w:t>i od dnia 0</w:t>
      </w:r>
      <w:r w:rsidR="004E0456">
        <w:rPr>
          <w:b/>
          <w:i/>
          <w:iCs/>
          <w:lang w:bidi="hi-IN"/>
        </w:rPr>
        <w:t>1</w:t>
      </w:r>
      <w:r w:rsidRPr="000352CE">
        <w:rPr>
          <w:b/>
          <w:i/>
          <w:iCs/>
          <w:lang w:bidi="hi-IN"/>
        </w:rPr>
        <w:t xml:space="preserve"> września 202</w:t>
      </w:r>
      <w:r w:rsidR="004E0456">
        <w:rPr>
          <w:b/>
          <w:i/>
          <w:iCs/>
          <w:lang w:bidi="hi-IN"/>
        </w:rPr>
        <w:t xml:space="preserve">1 </w:t>
      </w:r>
      <w:r w:rsidRPr="000352CE">
        <w:rPr>
          <w:b/>
          <w:i/>
          <w:iCs/>
          <w:lang w:bidi="hi-IN"/>
        </w:rPr>
        <w:t>roku</w:t>
      </w:r>
      <w:r w:rsidRPr="00656EC4">
        <w:rPr>
          <w:b/>
          <w:i/>
          <w:iCs/>
          <w:lang w:bidi="hi-IN"/>
        </w:rPr>
        <w:t xml:space="preserve"> </w:t>
      </w:r>
      <w:r w:rsidRPr="000352CE">
        <w:rPr>
          <w:b/>
          <w:i/>
          <w:iCs/>
          <w:lang w:bidi="hi-IN"/>
        </w:rPr>
        <w:t>do dnia 23 grudnia 202</w:t>
      </w:r>
      <w:r w:rsidR="004E0456">
        <w:rPr>
          <w:b/>
          <w:i/>
          <w:iCs/>
          <w:lang w:bidi="hi-IN"/>
        </w:rPr>
        <w:t>1</w:t>
      </w:r>
      <w:r w:rsidRPr="000352CE">
        <w:rPr>
          <w:b/>
          <w:i/>
          <w:iCs/>
          <w:lang w:bidi="hi-IN"/>
        </w:rPr>
        <w:t xml:space="preserve"> roku”</w:t>
      </w:r>
      <w:bookmarkEnd w:id="0"/>
      <w:r w:rsidRPr="00656EC4">
        <w:rPr>
          <w:b/>
          <w:i/>
          <w:iCs/>
          <w:lang w:bidi="hi-IN"/>
        </w:rPr>
        <w:t xml:space="preserve"> </w:t>
      </w:r>
      <w:r w:rsidRPr="00656EC4">
        <w:t xml:space="preserve">oferujemy wykonanie przedmiotu zamówienia zgodnie z wymogami zawartymi w zapytaniu ofertowym </w:t>
      </w:r>
      <w:r w:rsidR="00656EC4">
        <w:t xml:space="preserve">                    </w:t>
      </w:r>
      <w:r w:rsidRPr="00656EC4">
        <w:t>za cenę</w:t>
      </w:r>
      <w:r w:rsidRPr="00656EC4">
        <w:rPr>
          <w:color w:val="000000"/>
          <w:lang w:eastAsia="pl-PL"/>
        </w:rPr>
        <w:t>:</w:t>
      </w:r>
    </w:p>
    <w:p w14:paraId="30C829B2" w14:textId="77777777" w:rsidR="00CE2A58" w:rsidRPr="00656EC4" w:rsidRDefault="00CE2A58" w:rsidP="00CE2A58">
      <w:pPr>
        <w:spacing w:beforeAutospacing="1"/>
        <w:jc w:val="both"/>
        <w:rPr>
          <w:b/>
          <w:color w:val="000000"/>
          <w:u w:val="single"/>
          <w:lang w:eastAsia="pl-PL"/>
        </w:rPr>
      </w:pPr>
      <w:r w:rsidRPr="00656EC4">
        <w:rPr>
          <w:b/>
          <w:color w:val="000000"/>
          <w:u w:val="single"/>
          <w:lang w:eastAsia="pl-PL"/>
        </w:rPr>
        <w:t>I. CENA</w:t>
      </w:r>
    </w:p>
    <w:p w14:paraId="09F44EA9" w14:textId="77777777" w:rsidR="00CE2A58" w:rsidRPr="00656EC4" w:rsidRDefault="00CE2A58" w:rsidP="00656EC4">
      <w:pPr>
        <w:widowControl w:val="0"/>
        <w:numPr>
          <w:ilvl w:val="0"/>
          <w:numId w:val="39"/>
        </w:numPr>
        <w:tabs>
          <w:tab w:val="clear" w:pos="720"/>
          <w:tab w:val="left" w:pos="0"/>
          <w:tab w:val="num" w:pos="426"/>
        </w:tabs>
        <w:spacing w:beforeAutospacing="1"/>
        <w:ind w:left="0" w:firstLine="0"/>
        <w:rPr>
          <w:color w:val="000000"/>
          <w:lang w:eastAsia="pl-PL"/>
        </w:rPr>
      </w:pPr>
      <w:r w:rsidRPr="00656EC4">
        <w:rPr>
          <w:color w:val="000000"/>
          <w:lang w:eastAsia="pl-PL"/>
        </w:rPr>
        <w:t xml:space="preserve">Koszty przygotowania, dostarczenia i </w:t>
      </w:r>
      <w:r w:rsidRPr="00656EC4">
        <w:rPr>
          <w:b/>
          <w:color w:val="000000"/>
          <w:u w:val="single"/>
          <w:lang w:eastAsia="pl-PL"/>
        </w:rPr>
        <w:t>wydania jednej porcji</w:t>
      </w:r>
      <w:r w:rsidRPr="00656EC4">
        <w:rPr>
          <w:color w:val="000000"/>
          <w:lang w:eastAsia="pl-PL"/>
        </w:rPr>
        <w:t xml:space="preserve"> posiłku wynosi:</w:t>
      </w:r>
    </w:p>
    <w:p w14:paraId="7C7A5752" w14:textId="77777777" w:rsidR="00CE2A58" w:rsidRPr="00656EC4" w:rsidRDefault="00CE2A58" w:rsidP="00CE2A58">
      <w:pPr>
        <w:spacing w:beforeAutospacing="1" w:line="360" w:lineRule="auto"/>
        <w:rPr>
          <w:color w:val="000000"/>
          <w:lang w:eastAsia="pl-PL"/>
        </w:rPr>
      </w:pPr>
      <w:r w:rsidRPr="00656EC4">
        <w:rPr>
          <w:color w:val="000000"/>
          <w:lang w:eastAsia="pl-PL"/>
        </w:rPr>
        <w:t>Cena jednostkowa BRUTTO : ………………………...……………………………...….. zł, słownie:……………………………………………………………………………</w:t>
      </w:r>
    </w:p>
    <w:p w14:paraId="7C74F240" w14:textId="1739B107" w:rsidR="00CE2A58" w:rsidRPr="00656EC4" w:rsidRDefault="00CE2A58" w:rsidP="00656EC4">
      <w:pPr>
        <w:widowControl w:val="0"/>
        <w:numPr>
          <w:ilvl w:val="0"/>
          <w:numId w:val="40"/>
        </w:numPr>
        <w:tabs>
          <w:tab w:val="clear" w:pos="720"/>
          <w:tab w:val="left" w:pos="0"/>
          <w:tab w:val="num" w:pos="426"/>
        </w:tabs>
        <w:spacing w:beforeAutospacing="1" w:line="360" w:lineRule="auto"/>
        <w:ind w:left="0" w:firstLine="0"/>
        <w:jc w:val="both"/>
        <w:rPr>
          <w:color w:val="000000"/>
          <w:lang w:eastAsia="pl-PL"/>
        </w:rPr>
      </w:pPr>
      <w:r w:rsidRPr="00656EC4">
        <w:rPr>
          <w:color w:val="000000"/>
          <w:lang w:eastAsia="pl-PL"/>
        </w:rPr>
        <w:t>Szacunkowe łączne wynagrodzenie brutto z tytułu realizacji niniejszego zamówienia wynosić będzie…………………………………………………………………………………</w:t>
      </w:r>
      <w:r w:rsidR="00656EC4" w:rsidRPr="00656EC4">
        <w:rPr>
          <w:color w:val="000000"/>
          <w:lang w:eastAsia="pl-PL"/>
        </w:rPr>
        <w:t>……</w:t>
      </w:r>
      <w:r w:rsidRPr="00656EC4">
        <w:rPr>
          <w:color w:val="000000"/>
          <w:lang w:eastAsia="pl-PL"/>
        </w:rPr>
        <w:t xml:space="preserve"> (słownie:………………………………………………………………………………………) </w:t>
      </w:r>
      <w:r w:rsidRPr="00656EC4">
        <w:rPr>
          <w:b/>
          <w:lang w:eastAsia="pl-PL"/>
        </w:rPr>
        <w:t>Sposób ustalenia szacunkowego wynagrodzenia:</w:t>
      </w:r>
    </w:p>
    <w:p w14:paraId="2D7E7F0E" w14:textId="7876B9B4" w:rsidR="00CE2A58" w:rsidRDefault="004E0456" w:rsidP="00CE2A58">
      <w:pPr>
        <w:spacing w:beforeAutospacing="1" w:line="360" w:lineRule="auto"/>
        <w:rPr>
          <w:color w:val="000000"/>
          <w:lang w:eastAsia="pl-PL"/>
        </w:rPr>
      </w:pPr>
      <w:r>
        <w:rPr>
          <w:b/>
          <w:lang w:eastAsia="pl-PL"/>
        </w:rPr>
        <w:t>9 550</w:t>
      </w:r>
      <w:r w:rsidR="00CE2A58" w:rsidRPr="00656EC4">
        <w:rPr>
          <w:b/>
          <w:lang w:eastAsia="pl-PL"/>
        </w:rPr>
        <w:t xml:space="preserve"> </w:t>
      </w:r>
      <w:r w:rsidR="00CE2A58" w:rsidRPr="00656EC4">
        <w:rPr>
          <w:b/>
          <w:color w:val="FF0000"/>
          <w:lang w:eastAsia="pl-PL"/>
        </w:rPr>
        <w:t xml:space="preserve"> </w:t>
      </w:r>
      <w:r w:rsidR="00CE2A58" w:rsidRPr="00656EC4">
        <w:rPr>
          <w:color w:val="000000"/>
          <w:lang w:eastAsia="pl-PL"/>
        </w:rPr>
        <w:t>posiłków x cena jednostkowa brutto za jeden posiłek</w:t>
      </w:r>
      <w:r w:rsidR="00CE2A58">
        <w:rPr>
          <w:color w:val="000000"/>
          <w:lang w:eastAsia="pl-PL"/>
        </w:rPr>
        <w:t xml:space="preserve"> = ….….................................... </w:t>
      </w:r>
    </w:p>
    <w:p w14:paraId="68DD1506" w14:textId="77777777" w:rsidR="00CE2A58" w:rsidRDefault="00CE2A58" w:rsidP="00CE2A58">
      <w:pPr>
        <w:spacing w:beforeAutospacing="1"/>
        <w:rPr>
          <w:color w:val="000000"/>
          <w:lang w:eastAsia="pl-PL"/>
        </w:rPr>
      </w:pPr>
      <w:r>
        <w:rPr>
          <w:color w:val="000000"/>
          <w:lang w:eastAsia="pl-PL"/>
        </w:rPr>
        <w:t>Cena łączna słownie: ....…………………………..………………………………….……</w:t>
      </w:r>
    </w:p>
    <w:p w14:paraId="047C7853" w14:textId="77777777" w:rsidR="00CE2A58" w:rsidRDefault="00CE2A58" w:rsidP="00CE2A58">
      <w:pPr>
        <w:spacing w:beforeAutospacing="1"/>
        <w:rPr>
          <w:color w:val="000000"/>
          <w:lang w:eastAsia="pl-PL"/>
        </w:rPr>
      </w:pPr>
      <w:r>
        <w:rPr>
          <w:color w:val="000000"/>
          <w:lang w:eastAsia="pl-PL"/>
        </w:rPr>
        <w:t>…………………………………………………………………………………..…….......</w:t>
      </w:r>
    </w:p>
    <w:p w14:paraId="3620C645" w14:textId="0CFD3838" w:rsidR="00CE2A58" w:rsidRDefault="00CE2A58" w:rsidP="00CE2A58">
      <w:pPr>
        <w:spacing w:beforeAutospacing="1"/>
        <w:rPr>
          <w:color w:val="000000"/>
          <w:lang w:eastAsia="pl-PL"/>
        </w:rPr>
      </w:pPr>
      <w:r>
        <w:rPr>
          <w:b/>
          <w:bCs/>
          <w:i/>
          <w:iCs/>
          <w:color w:val="000000"/>
          <w:lang w:eastAsia="pl-PL"/>
        </w:rPr>
        <w:t>Cena oferty brutto jest ceną ostateczną obejmującą wszystkie koszty i składniki związane z realizacją zamówienia w tym m.in. podatek VAT, upusty, rabaty, koszty transportu itp.</w:t>
      </w:r>
    </w:p>
    <w:p w14:paraId="22630ECC" w14:textId="77777777" w:rsidR="00CE2A58" w:rsidRDefault="00CE2A58" w:rsidP="00CE2A58">
      <w:pPr>
        <w:spacing w:beforeAutospacing="1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>Nazwa i adres podmiotu składającego ofertę:</w:t>
      </w:r>
    </w:p>
    <w:p w14:paraId="4D3B77C2" w14:textId="69627510" w:rsidR="00CE2A58" w:rsidRDefault="00CE2A58" w:rsidP="00CE2A58">
      <w:pPr>
        <w:spacing w:beforeAutospacing="1"/>
        <w:ind w:right="68"/>
        <w:rPr>
          <w:color w:val="000000"/>
          <w:lang w:eastAsia="pl-PL"/>
        </w:rPr>
      </w:pPr>
      <w:r>
        <w:rPr>
          <w:color w:val="00000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D6E2A89" w14:textId="77777777" w:rsidR="00CE2A58" w:rsidRDefault="00CE2A58" w:rsidP="00CE2A58">
      <w:pPr>
        <w:spacing w:beforeAutospacing="1"/>
        <w:ind w:right="68"/>
        <w:rPr>
          <w:color w:val="000000"/>
          <w:lang w:eastAsia="pl-PL"/>
        </w:rPr>
      </w:pPr>
      <w:r>
        <w:rPr>
          <w:color w:val="000000"/>
          <w:lang w:eastAsia="pl-PL"/>
        </w:rPr>
        <w:t>NIP........................................................... REGON ...................................................................</w:t>
      </w:r>
    </w:p>
    <w:p w14:paraId="0662BA8A" w14:textId="77777777" w:rsidR="00CE2A58" w:rsidRDefault="00CE2A58" w:rsidP="00CE2A58">
      <w:pPr>
        <w:spacing w:beforeAutospacing="1"/>
        <w:ind w:right="68"/>
        <w:rPr>
          <w:color w:val="000000"/>
          <w:lang w:eastAsia="pl-PL"/>
        </w:rPr>
      </w:pPr>
      <w:r>
        <w:rPr>
          <w:color w:val="000000"/>
          <w:lang w:eastAsia="pl-PL"/>
        </w:rPr>
        <w:lastRenderedPageBreak/>
        <w:t>Adres, na który Zamawiający powinien przesyłać ewentualną korespondencję:</w:t>
      </w:r>
    </w:p>
    <w:p w14:paraId="149B01D9" w14:textId="77777777" w:rsidR="00CE2A58" w:rsidRDefault="00CE2A58" w:rsidP="00CE2A58">
      <w:pPr>
        <w:spacing w:beforeAutospacing="1"/>
        <w:ind w:right="68"/>
        <w:rPr>
          <w:color w:val="000000"/>
          <w:lang w:eastAsia="pl-PL"/>
        </w:rPr>
      </w:pPr>
      <w:r>
        <w:rPr>
          <w:color w:val="000000"/>
          <w:lang w:eastAsia="pl-PL"/>
        </w:rPr>
        <w:t>.................................................................................................................................................</w:t>
      </w:r>
    </w:p>
    <w:p w14:paraId="19A2A0C6" w14:textId="77777777" w:rsidR="00CE2A58" w:rsidRDefault="00CE2A58" w:rsidP="00CE2A58">
      <w:pPr>
        <w:spacing w:beforeAutospacing="1"/>
        <w:ind w:right="68"/>
        <w:rPr>
          <w:color w:val="000000"/>
          <w:lang w:eastAsia="pl-PL"/>
        </w:rPr>
      </w:pPr>
      <w:r>
        <w:rPr>
          <w:color w:val="000000"/>
          <w:lang w:eastAsia="pl-PL"/>
        </w:rPr>
        <w:t>Strona internetowa Wykonawcy : ...........................................................................................</w:t>
      </w:r>
    </w:p>
    <w:p w14:paraId="0EFE9596" w14:textId="77777777" w:rsidR="00CE2A58" w:rsidRDefault="00CE2A58" w:rsidP="00CE2A58">
      <w:pPr>
        <w:spacing w:beforeAutospacing="1"/>
        <w:rPr>
          <w:color w:val="000000"/>
          <w:lang w:eastAsia="pl-PL"/>
        </w:rPr>
      </w:pPr>
      <w:r>
        <w:rPr>
          <w:color w:val="000000"/>
          <w:lang w:eastAsia="pl-PL"/>
        </w:rPr>
        <w:t>Osoba wyznaczona do kontaktów z Zamawiającym:</w:t>
      </w:r>
      <w:r>
        <w:rPr>
          <w:color w:val="000000"/>
          <w:lang w:val="de-DE" w:eastAsia="pl-PL"/>
        </w:rPr>
        <w:t>............................................................</w:t>
      </w:r>
    </w:p>
    <w:p w14:paraId="57BD642C" w14:textId="77777777" w:rsidR="00CE2A58" w:rsidRDefault="00CE2A58" w:rsidP="00CE2A58">
      <w:pPr>
        <w:spacing w:beforeAutospacing="1"/>
        <w:ind w:right="68"/>
        <w:rPr>
          <w:color w:val="000000"/>
          <w:lang w:eastAsia="pl-PL"/>
        </w:rPr>
      </w:pPr>
      <w:r>
        <w:rPr>
          <w:color w:val="000000"/>
          <w:lang w:eastAsia="pl-PL"/>
        </w:rPr>
        <w:t>Numer telefonu:  ........................................................................................................</w:t>
      </w:r>
    </w:p>
    <w:p w14:paraId="17B8CD2B" w14:textId="77777777" w:rsidR="00CE2A58" w:rsidRDefault="00CE2A58" w:rsidP="00CE2A58">
      <w:pPr>
        <w:spacing w:beforeAutospacing="1"/>
        <w:ind w:right="68"/>
        <w:rPr>
          <w:color w:val="000000"/>
          <w:lang w:eastAsia="pl-PL"/>
        </w:rPr>
      </w:pPr>
      <w:r>
        <w:rPr>
          <w:color w:val="000000"/>
          <w:lang w:eastAsia="pl-PL"/>
        </w:rPr>
        <w:t>Numer faksu:  ................................................................................................................</w:t>
      </w:r>
    </w:p>
    <w:p w14:paraId="4E562FD4" w14:textId="0A0D611A" w:rsidR="00CE2A58" w:rsidRPr="00656EC4" w:rsidRDefault="00CE2A58" w:rsidP="00CE2A58">
      <w:pPr>
        <w:spacing w:beforeAutospacing="1"/>
        <w:ind w:right="68"/>
        <w:rPr>
          <w:color w:val="000000"/>
          <w:lang w:eastAsia="pl-PL"/>
        </w:rPr>
      </w:pPr>
      <w:r>
        <w:rPr>
          <w:color w:val="000000"/>
          <w:lang w:eastAsia="pl-PL"/>
        </w:rPr>
        <w:t>e-mail .............................................................................................................................</w:t>
      </w:r>
    </w:p>
    <w:p w14:paraId="4B38271F" w14:textId="3E52CB6E" w:rsidR="00CE2A58" w:rsidRDefault="00CE2A58" w:rsidP="00CE2A58">
      <w:pPr>
        <w:spacing w:beforeAutospacing="1"/>
        <w:ind w:right="68"/>
        <w:rPr>
          <w:b/>
          <w:color w:val="000000"/>
          <w:u w:val="single"/>
          <w:lang w:eastAsia="pl-PL"/>
        </w:rPr>
      </w:pPr>
      <w:r>
        <w:rPr>
          <w:b/>
          <w:color w:val="000000"/>
          <w:u w:val="single"/>
          <w:lang w:eastAsia="pl-PL"/>
        </w:rPr>
        <w:t xml:space="preserve">II. Termin płatności (nie krótszy niż 7 dni i nie dłuższy niż 30 dni) </w:t>
      </w:r>
      <w:r>
        <w:rPr>
          <w:color w:val="000000"/>
          <w:lang w:eastAsia="pl-PL"/>
        </w:rPr>
        <w:t>………………….dni</w:t>
      </w:r>
    </w:p>
    <w:p w14:paraId="4441AA2D" w14:textId="77777777" w:rsidR="00CE2A58" w:rsidRPr="00656EC4" w:rsidRDefault="00CE2A58" w:rsidP="00CE2A58">
      <w:pPr>
        <w:spacing w:beforeAutospacing="1"/>
        <w:ind w:right="68"/>
        <w:jc w:val="both"/>
        <w:rPr>
          <w:b/>
          <w:bCs/>
          <w:color w:val="000000"/>
          <w:u w:val="single"/>
          <w:lang w:eastAsia="pl-PL"/>
        </w:rPr>
      </w:pPr>
      <w:r w:rsidRPr="00656EC4">
        <w:rPr>
          <w:b/>
          <w:bCs/>
          <w:color w:val="000000"/>
          <w:u w:val="single"/>
          <w:lang w:eastAsia="pl-PL"/>
        </w:rPr>
        <w:t>III. ODLEGŁOŚĆ POMIESZCZENIA W KTÓRYM PRZYGOTOWYWANE BĘDĄ POSIŁKI OD SIEDZIBY ZAMAWIAJĄCEGO:</w:t>
      </w:r>
    </w:p>
    <w:p w14:paraId="262A58FD" w14:textId="70D2283A" w:rsidR="00CE2A58" w:rsidRDefault="00CE2A58" w:rsidP="00656EC4">
      <w:pPr>
        <w:spacing w:beforeAutospacing="1"/>
        <w:ind w:right="68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Zakład (pkt gastronomiczny), w którym będą przygotowywane posiłki w trakcie realizacji umowy mieści się w  (podać adres ) ……………………………………………</w:t>
      </w:r>
      <w:r w:rsidR="00656EC4">
        <w:rPr>
          <w:color w:val="000000"/>
          <w:lang w:eastAsia="pl-PL"/>
        </w:rPr>
        <w:t>………….</w:t>
      </w:r>
      <w:r>
        <w:rPr>
          <w:color w:val="000000"/>
          <w:lang w:eastAsia="pl-PL"/>
        </w:rPr>
        <w:t>……………</w:t>
      </w:r>
    </w:p>
    <w:p w14:paraId="41A4B72E" w14:textId="77777777" w:rsidR="00CE2A58" w:rsidRDefault="00CE2A58" w:rsidP="00656EC4">
      <w:pPr>
        <w:spacing w:beforeAutospacing="1"/>
        <w:ind w:right="68"/>
        <w:jc w:val="both"/>
        <w:rPr>
          <w:color w:val="000000"/>
          <w:lang w:val="de-DE" w:eastAsia="pl-PL"/>
        </w:rPr>
      </w:pPr>
      <w:r>
        <w:rPr>
          <w:color w:val="000000"/>
          <w:lang w:val="de-DE" w:eastAsia="pl-PL"/>
        </w:rPr>
        <w:t>………………………………………………………………………………………………….</w:t>
      </w:r>
    </w:p>
    <w:p w14:paraId="67142E4F" w14:textId="77777777" w:rsidR="00CE2A58" w:rsidRDefault="00CE2A58" w:rsidP="00CE2A58">
      <w:pPr>
        <w:rPr>
          <w:bCs/>
        </w:rPr>
      </w:pPr>
    </w:p>
    <w:p w14:paraId="0C417B4C" w14:textId="77777777" w:rsidR="00CE2A58" w:rsidRDefault="00CE2A58" w:rsidP="00CE2A58">
      <w:pPr>
        <w:rPr>
          <w:bCs/>
          <w:sz w:val="20"/>
          <w:szCs w:val="20"/>
        </w:rPr>
      </w:pPr>
      <w:r>
        <w:rPr>
          <w:bCs/>
        </w:rPr>
        <w:t>Odległo</w:t>
      </w:r>
      <w:r>
        <w:rPr>
          <w:rFonts w:eastAsia="TimesNewRoman,Bold"/>
          <w:bCs/>
        </w:rPr>
        <w:t xml:space="preserve">ść </w:t>
      </w:r>
      <w:r>
        <w:rPr>
          <w:bCs/>
        </w:rPr>
        <w:t>pomi</w:t>
      </w:r>
      <w:r>
        <w:rPr>
          <w:rFonts w:eastAsia="TimesNewRoman,Bold"/>
          <w:bCs/>
        </w:rPr>
        <w:t>ę</w:t>
      </w:r>
      <w:r>
        <w:rPr>
          <w:bCs/>
        </w:rPr>
        <w:t>dzy zakładem ( punktem gastronomicznym) wskazanym powy</w:t>
      </w:r>
      <w:r>
        <w:rPr>
          <w:rFonts w:eastAsia="TimesNewRoman,Bold"/>
          <w:bCs/>
        </w:rPr>
        <w:t>ż</w:t>
      </w:r>
      <w:r>
        <w:rPr>
          <w:bCs/>
        </w:rPr>
        <w:t>ej, w którym b</w:t>
      </w:r>
      <w:r>
        <w:rPr>
          <w:rFonts w:eastAsia="TimesNewRoman,Bold"/>
          <w:bCs/>
        </w:rPr>
        <w:t>ę</w:t>
      </w:r>
      <w:r>
        <w:rPr>
          <w:bCs/>
        </w:rPr>
        <w:t>d</w:t>
      </w:r>
      <w:r>
        <w:rPr>
          <w:rFonts w:eastAsia="TimesNewRoman,Bold"/>
          <w:bCs/>
        </w:rPr>
        <w:t xml:space="preserve">ą </w:t>
      </w:r>
      <w:r>
        <w:rPr>
          <w:bCs/>
        </w:rPr>
        <w:t>przygotowywane posiłki a siedzib</w:t>
      </w:r>
      <w:r>
        <w:rPr>
          <w:rFonts w:eastAsia="TimesNewRoman,Bold"/>
          <w:bCs/>
        </w:rPr>
        <w:t xml:space="preserve">ą </w:t>
      </w:r>
      <w:r>
        <w:rPr>
          <w:bCs/>
        </w:rPr>
        <w:t>Zamawiaj</w:t>
      </w:r>
      <w:r>
        <w:rPr>
          <w:rFonts w:eastAsia="TimesNewRoman,Bold"/>
          <w:bCs/>
        </w:rPr>
        <w:t>ą</w:t>
      </w:r>
      <w:r>
        <w:rPr>
          <w:bCs/>
        </w:rPr>
        <w:t xml:space="preserve">cego wynosi …………… </w:t>
      </w:r>
      <w:r>
        <w:rPr>
          <w:bCs/>
          <w:sz w:val="20"/>
          <w:szCs w:val="20"/>
        </w:rPr>
        <w:t>(podać odległość w m lub km)</w:t>
      </w:r>
    </w:p>
    <w:p w14:paraId="5534759E" w14:textId="77777777" w:rsidR="00CE2A58" w:rsidRDefault="00CE2A58" w:rsidP="00CE2A58">
      <w:pPr>
        <w:spacing w:beforeAutospacing="1"/>
        <w:jc w:val="both"/>
        <w:rPr>
          <w:color w:val="000000"/>
          <w:lang w:eastAsia="pl-PL"/>
        </w:rPr>
      </w:pPr>
    </w:p>
    <w:p w14:paraId="58911007" w14:textId="4319A118" w:rsidR="00CE2A58" w:rsidRDefault="00CE2A58" w:rsidP="00656EC4">
      <w:pPr>
        <w:widowControl w:val="0"/>
        <w:spacing w:beforeAutospacing="1"/>
        <w:jc w:val="both"/>
        <w:rPr>
          <w:color w:val="000000"/>
          <w:lang w:eastAsia="pl-PL"/>
        </w:rPr>
      </w:pPr>
      <w:r>
        <w:rPr>
          <w:b/>
          <w:bCs/>
          <w:color w:val="000000"/>
          <w:lang w:eastAsia="pl-PL"/>
        </w:rPr>
        <w:t>Do oferty dołączono</w:t>
      </w:r>
      <w:r w:rsidR="00656EC4">
        <w:rPr>
          <w:b/>
          <w:bCs/>
          <w:color w:val="000000"/>
          <w:lang w:eastAsia="pl-PL"/>
        </w:rPr>
        <w:t>:</w:t>
      </w:r>
      <w:r>
        <w:rPr>
          <w:b/>
          <w:bCs/>
          <w:color w:val="000000"/>
          <w:lang w:eastAsia="pl-PL"/>
        </w:rPr>
        <w:t xml:space="preserve"> </w:t>
      </w:r>
    </w:p>
    <w:p w14:paraId="5020D062" w14:textId="77777777" w:rsidR="00CE2A58" w:rsidRDefault="00CE2A58" w:rsidP="00CE2A58">
      <w:pPr>
        <w:widowControl w:val="0"/>
        <w:numPr>
          <w:ilvl w:val="2"/>
          <w:numId w:val="44"/>
        </w:numPr>
        <w:spacing w:beforeAutospacing="1"/>
        <w:rPr>
          <w:color w:val="000000"/>
          <w:lang w:eastAsia="pl-PL"/>
        </w:rPr>
      </w:pPr>
      <w:r>
        <w:rPr>
          <w:color w:val="000000"/>
          <w:lang w:eastAsia="pl-PL"/>
        </w:rPr>
        <w:t>……………………………………………………………….,</w:t>
      </w:r>
    </w:p>
    <w:p w14:paraId="15E71266" w14:textId="77777777" w:rsidR="00CE2A58" w:rsidRDefault="00CE2A58" w:rsidP="00CE2A58">
      <w:pPr>
        <w:widowControl w:val="0"/>
        <w:numPr>
          <w:ilvl w:val="2"/>
          <w:numId w:val="44"/>
        </w:numPr>
        <w:rPr>
          <w:color w:val="000000"/>
          <w:lang w:eastAsia="pl-PL"/>
        </w:rPr>
      </w:pPr>
      <w:r>
        <w:rPr>
          <w:color w:val="000000"/>
          <w:lang w:eastAsia="pl-PL"/>
        </w:rPr>
        <w:t>……………………………………………………………….,</w:t>
      </w:r>
    </w:p>
    <w:p w14:paraId="5CB9A1E1" w14:textId="77777777" w:rsidR="00CE2A58" w:rsidRDefault="00CE2A58" w:rsidP="00CE2A58">
      <w:pPr>
        <w:widowControl w:val="0"/>
        <w:numPr>
          <w:ilvl w:val="2"/>
          <w:numId w:val="44"/>
        </w:numPr>
        <w:rPr>
          <w:color w:val="000000"/>
          <w:lang w:eastAsia="pl-PL"/>
        </w:rPr>
      </w:pPr>
      <w:r>
        <w:rPr>
          <w:color w:val="000000"/>
          <w:lang w:eastAsia="pl-PL"/>
        </w:rPr>
        <w:t>……………………………………………………………….,</w:t>
      </w:r>
    </w:p>
    <w:p w14:paraId="588411DF" w14:textId="77777777" w:rsidR="00CE2A58" w:rsidRDefault="00CE2A58" w:rsidP="00CE2A58">
      <w:pPr>
        <w:widowControl w:val="0"/>
        <w:numPr>
          <w:ilvl w:val="2"/>
          <w:numId w:val="44"/>
        </w:numPr>
        <w:rPr>
          <w:color w:val="000000"/>
          <w:lang w:eastAsia="pl-PL"/>
        </w:rPr>
      </w:pPr>
      <w:r>
        <w:rPr>
          <w:color w:val="000000"/>
          <w:lang w:eastAsia="pl-PL"/>
        </w:rPr>
        <w:t>……………………………………………………………….,</w:t>
      </w:r>
    </w:p>
    <w:p w14:paraId="5DAE8FBF" w14:textId="77777777" w:rsidR="00CE2A58" w:rsidRDefault="00CE2A58" w:rsidP="00CE2A58">
      <w:pPr>
        <w:widowControl w:val="0"/>
        <w:numPr>
          <w:ilvl w:val="2"/>
          <w:numId w:val="44"/>
        </w:numPr>
        <w:rPr>
          <w:color w:val="000000"/>
          <w:lang w:eastAsia="pl-PL"/>
        </w:rPr>
      </w:pPr>
      <w:r>
        <w:rPr>
          <w:color w:val="000000"/>
          <w:lang w:eastAsia="pl-PL"/>
        </w:rPr>
        <w:t>……………………………………………………………………</w:t>
      </w:r>
    </w:p>
    <w:p w14:paraId="4BB2BAEE" w14:textId="77777777" w:rsidR="00656EC4" w:rsidRDefault="00656EC4" w:rsidP="00656EC4">
      <w:pPr>
        <w:widowControl w:val="0"/>
        <w:ind w:left="720"/>
        <w:jc w:val="both"/>
        <w:rPr>
          <w:color w:val="000000"/>
          <w:lang w:eastAsia="pl-PL"/>
        </w:rPr>
      </w:pPr>
    </w:p>
    <w:p w14:paraId="55E57170" w14:textId="77777777" w:rsidR="00656EC4" w:rsidRDefault="00656EC4" w:rsidP="00656EC4">
      <w:pPr>
        <w:widowControl w:val="0"/>
        <w:ind w:left="720"/>
        <w:jc w:val="both"/>
        <w:rPr>
          <w:color w:val="000000"/>
          <w:lang w:eastAsia="pl-PL"/>
        </w:rPr>
      </w:pPr>
    </w:p>
    <w:p w14:paraId="4D6FC9CD" w14:textId="22BA0884" w:rsidR="00656EC4" w:rsidRDefault="00656EC4" w:rsidP="00656EC4">
      <w:pPr>
        <w:widowControl w:val="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Oferta została złożona na …………………….. stronach.</w:t>
      </w:r>
    </w:p>
    <w:p w14:paraId="2626C5C3" w14:textId="77777777" w:rsidR="00CE2A58" w:rsidRDefault="00CE2A58" w:rsidP="00CE2A58">
      <w:pPr>
        <w:spacing w:beforeAutospacing="1"/>
        <w:ind w:right="-992"/>
        <w:rPr>
          <w:color w:val="000000"/>
          <w:lang w:eastAsia="pl-PL"/>
        </w:rPr>
      </w:pPr>
    </w:p>
    <w:p w14:paraId="387DA3E8" w14:textId="2FE80D5A" w:rsidR="00CE2A58" w:rsidRDefault="00CE2A58" w:rsidP="00CE2A58">
      <w:pPr>
        <w:spacing w:beforeAutospacing="1"/>
        <w:ind w:right="-992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..............................., dn. ......................... </w:t>
      </w:r>
      <w:r w:rsidR="00656EC4">
        <w:rPr>
          <w:color w:val="000000"/>
          <w:lang w:eastAsia="pl-PL"/>
        </w:rPr>
        <w:t xml:space="preserve">                   </w:t>
      </w:r>
      <w:r>
        <w:rPr>
          <w:color w:val="000000"/>
          <w:lang w:eastAsia="pl-PL"/>
        </w:rPr>
        <w:t>..................................................................</w:t>
      </w:r>
    </w:p>
    <w:p w14:paraId="4705BB7F" w14:textId="6C0B51CD" w:rsidR="00CE2A58" w:rsidRPr="00656EC4" w:rsidRDefault="00CE2A58" w:rsidP="00CE2A58">
      <w:pPr>
        <w:spacing w:beforeAutospacing="1"/>
        <w:ind w:left="4956" w:right="68"/>
        <w:rPr>
          <w:color w:val="000000"/>
          <w:sz w:val="20"/>
          <w:szCs w:val="20"/>
          <w:lang w:eastAsia="pl-PL"/>
        </w:rPr>
      </w:pPr>
      <w:r w:rsidRPr="00656EC4">
        <w:rPr>
          <w:i/>
          <w:iCs/>
          <w:color w:val="000000"/>
          <w:sz w:val="20"/>
          <w:szCs w:val="20"/>
          <w:lang w:eastAsia="pl-PL"/>
        </w:rPr>
        <w:t xml:space="preserve">Podpis osób uprawnionych do składania świadczeń woli </w:t>
      </w:r>
      <w:r w:rsidR="00656EC4">
        <w:rPr>
          <w:i/>
          <w:iCs/>
          <w:color w:val="000000"/>
          <w:sz w:val="20"/>
          <w:szCs w:val="20"/>
          <w:lang w:eastAsia="pl-PL"/>
        </w:rPr>
        <w:t xml:space="preserve">      </w:t>
      </w:r>
      <w:r w:rsidRPr="00656EC4">
        <w:rPr>
          <w:i/>
          <w:iCs/>
          <w:color w:val="000000"/>
          <w:sz w:val="20"/>
          <w:szCs w:val="20"/>
          <w:lang w:eastAsia="pl-PL"/>
        </w:rPr>
        <w:t>w imieniu Wykonawcy oraz pieczątka / pieczątki</w:t>
      </w:r>
    </w:p>
    <w:p w14:paraId="0FA4BBA1" w14:textId="5E15A228" w:rsidR="009B283F" w:rsidRPr="007205CF" w:rsidRDefault="009B283F" w:rsidP="00CE2A58">
      <w:pPr>
        <w:jc w:val="both"/>
        <w:rPr>
          <w:i/>
          <w:sz w:val="12"/>
          <w:szCs w:val="16"/>
        </w:rPr>
      </w:pP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3F100" w14:textId="77777777" w:rsidR="00BB3431" w:rsidRDefault="00BB3431">
      <w:r>
        <w:separator/>
      </w:r>
    </w:p>
  </w:endnote>
  <w:endnote w:type="continuationSeparator" w:id="0">
    <w:p w14:paraId="2C29D047" w14:textId="77777777" w:rsidR="00BB3431" w:rsidRDefault="00BB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</w:font>
  <w:font w:name="DejaVu Serif">
    <w:altName w:val="Cambria"/>
    <w:panose1 w:val="02060603050605020204"/>
    <w:charset w:val="EE"/>
    <w:family w:val="roman"/>
    <w:pitch w:val="variable"/>
    <w:sig w:usb0="E50006FF" w:usb1="5200F9FB" w:usb2="0A04002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doni MT">
    <w:altName w:val="Californian FB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A729" w14:textId="2C2D91B6" w:rsidR="00BE70B6" w:rsidRDefault="0017142A">
    <w:pPr>
      <w:jc w:val="center"/>
      <w:rPr>
        <w:rFonts w:ascii="Bodoni MT" w:hAnsi="Bodoni MT" w:cs="EFN Graphos"/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D6461C9" wp14:editId="0C4E1FFB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ABBAEB" id="Rectangle 6" o:spid="_x0000_s1026" style="position:absolute;margin-left:188.65pt;margin-top:-.7pt;width:198pt;height:18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" stroked="f" strokecolor="gray">
              <v:stroke joinstyle="round"/>
            </v:rect>
          </w:pict>
        </mc:Fallback>
      </mc:AlternateConten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A80C5" w14:textId="77777777" w:rsidR="00BB3431" w:rsidRDefault="00BB3431">
      <w:r>
        <w:separator/>
      </w:r>
    </w:p>
  </w:footnote>
  <w:footnote w:type="continuationSeparator" w:id="0">
    <w:p w14:paraId="45388680" w14:textId="77777777" w:rsidR="00BB3431" w:rsidRDefault="00BB3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FB52" w14:textId="5ACB8AC5" w:rsidR="00BE70B6" w:rsidRDefault="00BE70B6">
    <w:pPr>
      <w:pStyle w:val="Nagwek"/>
      <w:rPr>
        <w:noProof/>
        <w:lang w:eastAsia="pl-PL"/>
      </w:rPr>
    </w:pPr>
  </w:p>
  <w:p w14:paraId="31727850" w14:textId="4D978959" w:rsid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8F2010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5906A5FE" wp14:editId="0360AF42">
          <wp:simplePos x="0" y="0"/>
          <wp:positionH relativeFrom="column">
            <wp:posOffset>7620</wp:posOffset>
          </wp:positionH>
          <wp:positionV relativeFrom="paragraph">
            <wp:posOffset>124460</wp:posOffset>
          </wp:positionV>
          <wp:extent cx="752475" cy="847725"/>
          <wp:effectExtent l="0" t="0" r="9525" b="9525"/>
          <wp:wrapNone/>
          <wp:docPr id="2" name="Obraz 2" descr="herb Gmina Slawn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Gmina Slawn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CA7D9" w14:textId="5AF62EE9" w:rsidR="00773A89" w:rsidRP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>Gminny Ośrodek Pomocy Społecznej</w:t>
    </w:r>
  </w:p>
  <w:p w14:paraId="243009F9" w14:textId="7E20B1D3" w:rsidR="00773A89" w:rsidRPr="00773A89" w:rsidRDefault="00773A89" w:rsidP="00773A89">
    <w:pPr>
      <w:pBdr>
        <w:bottom w:val="double" w:sz="7" w:space="0" w:color="000000"/>
      </w:pBdr>
      <w:suppressAutoHyphens w:val="0"/>
      <w:spacing w:line="360" w:lineRule="auto"/>
      <w:jc w:val="center"/>
      <w:rPr>
        <w:rFonts w:eastAsia="SimSun"/>
        <w:color w:val="00000A"/>
        <w:spacing w:val="40"/>
        <w:sz w:val="18"/>
        <w:szCs w:val="1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 xml:space="preserve">   W SŁAWNIE</w:t>
    </w:r>
  </w:p>
  <w:p w14:paraId="61FB5CA3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360" w:lineRule="auto"/>
      <w:jc w:val="center"/>
      <w:rPr>
        <w:rFonts w:eastAsia="Lucida Sans Unicode" w:cs="Mangal"/>
        <w:color w:val="000080"/>
        <w:spacing w:val="20"/>
        <w:kern w:val="1"/>
        <w:sz w:val="18"/>
        <w:szCs w:val="18"/>
        <w:u w:val="single"/>
        <w:lang w:eastAsia="zh-CN" w:bidi="hi-IN"/>
      </w:rPr>
    </w:pPr>
    <w:r w:rsidRPr="00773A89">
      <w:rPr>
        <w:rFonts w:eastAsia="Lucida Sans Unicode" w:cs="Mangal"/>
        <w:b/>
        <w:bCs/>
        <w:spacing w:val="40"/>
        <w:kern w:val="1"/>
        <w:sz w:val="18"/>
        <w:szCs w:val="18"/>
        <w:lang w:eastAsia="zh-CN" w:bidi="hi-IN"/>
      </w:rPr>
      <w:tab/>
    </w:r>
    <w:r w:rsidRPr="00773A89">
      <w:rPr>
        <w:rFonts w:eastAsia="Lucida Sans Unicode" w:cs="Mangal"/>
        <w:b/>
        <w:bCs/>
        <w:spacing w:val="40"/>
        <w:kern w:val="1"/>
        <w:sz w:val="20"/>
        <w:szCs w:val="20"/>
        <w:lang w:eastAsia="zh-CN" w:bidi="hi-IN"/>
      </w:rPr>
      <w:t>ul. Gdańska 18a, 76-100 Sławno</w:t>
    </w:r>
  </w:p>
  <w:p w14:paraId="031DC87D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100" w:lineRule="atLeast"/>
      <w:jc w:val="center"/>
      <w:rPr>
        <w:rFonts w:eastAsia="Lucida Sans Unicode" w:cs="Mangal"/>
        <w:kern w:val="1"/>
        <w:lang w:eastAsia="zh-CN" w:bidi="hi-IN"/>
      </w:rPr>
    </w:pPr>
    <w:r w:rsidRPr="00773A89">
      <w:rPr>
        <w:rFonts w:eastAsia="Lucida Sans Unicode" w:cs="Mangal"/>
        <w:color w:val="000080"/>
        <w:spacing w:val="20"/>
        <w:kern w:val="1"/>
        <w:sz w:val="18"/>
        <w:szCs w:val="18"/>
        <w:lang w:eastAsia="zh-CN" w:bidi="hi-IN"/>
      </w:rPr>
      <w:tab/>
      <w:t xml:space="preserve"> 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tel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/ fax: 059 810-03-00 e-mail: </w:t>
    </w:r>
    <w:hyperlink r:id="rId2" w:history="1">
      <w:r w:rsidRPr="00773A89">
        <w:rPr>
          <w:rFonts w:eastAsia="Lucida Sans Unicode" w:cs="Mangal"/>
          <w:color w:val="000080"/>
          <w:spacing w:val="20"/>
          <w:kern w:val="1"/>
          <w:sz w:val="20"/>
          <w:szCs w:val="20"/>
          <w:lang w:eastAsia="zh-CN" w:bidi="hi-IN"/>
        </w:rPr>
        <w:t>gops@gminaslawno.pl</w:t>
      </w:r>
    </w:hyperlink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bip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:</w:t>
    </w:r>
    <w:r w:rsidRPr="00773A89">
      <w:rPr>
        <w:rFonts w:eastAsia="Lucida Sans Unicode" w:cs="Mangal"/>
        <w:kern w:val="1"/>
        <w:lang w:eastAsia="zh-CN" w:bidi="hi-IN"/>
      </w:rPr>
      <w:t xml:space="preserve"> gops.slawno.ibip.pl</w:t>
    </w:r>
  </w:p>
  <w:p w14:paraId="006960E5" w14:textId="1B019440" w:rsidR="00BE70B6" w:rsidRPr="00415B30" w:rsidRDefault="00BE70B6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5593DE3"/>
    <w:multiLevelType w:val="multilevel"/>
    <w:tmpl w:val="E5905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5F089E"/>
    <w:multiLevelType w:val="multilevel"/>
    <w:tmpl w:val="76122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trike w:val="0"/>
        <w:dstrike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644685"/>
    <w:multiLevelType w:val="multilevel"/>
    <w:tmpl w:val="28886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3E55B18"/>
    <w:multiLevelType w:val="multilevel"/>
    <w:tmpl w:val="DBFC04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5D485356"/>
    <w:multiLevelType w:val="multilevel"/>
    <w:tmpl w:val="C1B26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587632"/>
    <w:multiLevelType w:val="multilevel"/>
    <w:tmpl w:val="81A4D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0"/>
  </w:num>
  <w:num w:numId="3">
    <w:abstractNumId w:val="47"/>
  </w:num>
  <w:num w:numId="4">
    <w:abstractNumId w:val="44"/>
  </w:num>
  <w:num w:numId="5">
    <w:abstractNumId w:val="36"/>
  </w:num>
  <w:num w:numId="6">
    <w:abstractNumId w:val="25"/>
  </w:num>
  <w:num w:numId="7">
    <w:abstractNumId w:val="52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9"/>
  </w:num>
  <w:num w:numId="11">
    <w:abstractNumId w:val="39"/>
  </w:num>
  <w:num w:numId="12">
    <w:abstractNumId w:val="30"/>
  </w:num>
  <w:num w:numId="13">
    <w:abstractNumId w:val="35"/>
  </w:num>
  <w:num w:numId="14">
    <w:abstractNumId w:val="46"/>
  </w:num>
  <w:num w:numId="15">
    <w:abstractNumId w:val="42"/>
  </w:num>
  <w:num w:numId="16">
    <w:abstractNumId w:val="48"/>
  </w:num>
  <w:num w:numId="17">
    <w:abstractNumId w:val="24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6"/>
  </w:num>
  <w:num w:numId="26">
    <w:abstractNumId w:val="45"/>
  </w:num>
  <w:num w:numId="27">
    <w:abstractNumId w:val="50"/>
  </w:num>
  <w:num w:numId="28">
    <w:abstractNumId w:val="16"/>
  </w:num>
  <w:num w:numId="29">
    <w:abstractNumId w:val="17"/>
  </w:num>
  <w:num w:numId="30">
    <w:abstractNumId w:val="27"/>
  </w:num>
  <w:num w:numId="31">
    <w:abstractNumId w:val="31"/>
  </w:num>
  <w:num w:numId="32">
    <w:abstractNumId w:val="28"/>
  </w:num>
  <w:num w:numId="33">
    <w:abstractNumId w:val="43"/>
  </w:num>
  <w:num w:numId="34">
    <w:abstractNumId w:val="38"/>
  </w:num>
  <w:num w:numId="35">
    <w:abstractNumId w:val="19"/>
  </w:num>
  <w:num w:numId="36">
    <w:abstractNumId w:val="37"/>
  </w:num>
  <w:num w:numId="37">
    <w:abstractNumId w:val="32"/>
  </w:num>
  <w:num w:numId="38">
    <w:abstractNumId w:val="18"/>
  </w:num>
  <w:num w:numId="39">
    <w:abstractNumId w:val="22"/>
  </w:num>
  <w:num w:numId="40">
    <w:abstractNumId w:val="34"/>
  </w:num>
  <w:num w:numId="41">
    <w:abstractNumId w:val="51"/>
  </w:num>
  <w:num w:numId="42">
    <w:abstractNumId w:val="41"/>
  </w:num>
  <w:num w:numId="43">
    <w:abstractNumId w:val="29"/>
  </w:num>
  <w:num w:numId="44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98"/>
    <w:rsid w:val="00013D70"/>
    <w:rsid w:val="00017709"/>
    <w:rsid w:val="00041067"/>
    <w:rsid w:val="00045901"/>
    <w:rsid w:val="00061B7A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142A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633D5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4E0456"/>
    <w:rsid w:val="00501A4D"/>
    <w:rsid w:val="0050435D"/>
    <w:rsid w:val="00510E88"/>
    <w:rsid w:val="00512F58"/>
    <w:rsid w:val="00521DD5"/>
    <w:rsid w:val="005412DA"/>
    <w:rsid w:val="00555095"/>
    <w:rsid w:val="00574518"/>
    <w:rsid w:val="00574769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56EC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73A8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3431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5883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2A5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2A2292"/>
  <w15:docId w15:val="{4FA5477F-7E18-4E9A-BCE5-1446E60F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ops@gminaslaw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50A9A-7032-4AC2-95BC-35EE0D96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Anna Gancarz</cp:lastModifiedBy>
  <cp:revision>2</cp:revision>
  <cp:lastPrinted>2018-08-21T09:54:00Z</cp:lastPrinted>
  <dcterms:created xsi:type="dcterms:W3CDTF">2020-11-16T13:31:00Z</dcterms:created>
  <dcterms:modified xsi:type="dcterms:W3CDTF">2020-11-16T13:31:00Z</dcterms:modified>
</cp:coreProperties>
</file>