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5780A7" w14:textId="77777777" w:rsidR="009B283F" w:rsidRPr="002A1530" w:rsidRDefault="009B283F" w:rsidP="005E24D9">
      <w:pPr>
        <w:ind w:left="5387"/>
      </w:pPr>
      <w:r w:rsidRPr="002A1530">
        <w:rPr>
          <w:rStyle w:val="Domylnaczcionkaakapitu1"/>
          <w:b/>
        </w:rPr>
        <w:t xml:space="preserve">Załącznik nr 1 </w:t>
      </w:r>
      <w:r w:rsidR="005E24D9">
        <w:rPr>
          <w:rStyle w:val="Domylnaczcionkaakapitu1"/>
          <w:b/>
        </w:rPr>
        <w:t>do zapytania ofertowego</w:t>
      </w:r>
    </w:p>
    <w:p w14:paraId="6FEF39D7" w14:textId="77777777" w:rsidR="009B283F" w:rsidRPr="002A1530" w:rsidRDefault="009B283F" w:rsidP="009B283F"/>
    <w:p w14:paraId="478AEFA1" w14:textId="0DC43245" w:rsidR="00415B30" w:rsidRDefault="00415B30" w:rsidP="009B283F"/>
    <w:p w14:paraId="3AC94986" w14:textId="571665F5" w:rsidR="009173B6" w:rsidRDefault="009173B6" w:rsidP="009B283F"/>
    <w:p w14:paraId="11523E66" w14:textId="77777777" w:rsidR="009173B6" w:rsidRDefault="009173B6" w:rsidP="009B283F"/>
    <w:p w14:paraId="3817DD83" w14:textId="77777777" w:rsidR="009B283F" w:rsidRPr="002A1530" w:rsidRDefault="009B283F" w:rsidP="009B283F">
      <w:r w:rsidRPr="002A1530">
        <w:t>Pieczęć firmowa Wykonawcy</w:t>
      </w:r>
    </w:p>
    <w:p w14:paraId="0699C542" w14:textId="77777777" w:rsidR="009B283F" w:rsidRPr="002A1530" w:rsidRDefault="009B283F" w:rsidP="009B283F">
      <w:pPr>
        <w:rPr>
          <w:rStyle w:val="Domylnaczcionkaakapitu1"/>
          <w:smallCaps/>
          <w:spacing w:val="30"/>
        </w:rPr>
      </w:pPr>
    </w:p>
    <w:p w14:paraId="54312036" w14:textId="77777777" w:rsidR="009B283F" w:rsidRPr="006F28A8" w:rsidRDefault="009B283F" w:rsidP="009B283F">
      <w:pPr>
        <w:pStyle w:val="Nagwek1"/>
        <w:keepNext/>
        <w:tabs>
          <w:tab w:val="clear" w:pos="432"/>
          <w:tab w:val="left" w:pos="0"/>
        </w:tabs>
        <w:spacing w:before="0" w:after="0"/>
        <w:ind w:left="0" w:firstLine="0"/>
        <w:jc w:val="center"/>
        <w:textAlignment w:val="baseline"/>
        <w:rPr>
          <w:rStyle w:val="Domylnaczcionkaakapitu1"/>
          <w:sz w:val="44"/>
          <w:szCs w:val="24"/>
        </w:rPr>
      </w:pPr>
      <w:r w:rsidRPr="006F28A8">
        <w:rPr>
          <w:rStyle w:val="Domylnaczcionkaakapitu1"/>
          <w:smallCaps/>
          <w:spacing w:val="30"/>
          <w:sz w:val="44"/>
          <w:szCs w:val="24"/>
        </w:rPr>
        <w:t>Formularz oferty</w:t>
      </w:r>
    </w:p>
    <w:p w14:paraId="3187B080" w14:textId="77777777" w:rsidR="009173B6" w:rsidRDefault="009173B6" w:rsidP="009173B6">
      <w:pPr>
        <w:ind w:left="5126"/>
        <w:rPr>
          <w:rStyle w:val="Domylnaczcionkaakapitu1"/>
          <w:b/>
        </w:rPr>
      </w:pPr>
    </w:p>
    <w:p w14:paraId="4B9573FB" w14:textId="1B309318" w:rsidR="009B283F" w:rsidRPr="009173B6" w:rsidRDefault="009B283F" w:rsidP="009173B6">
      <w:pPr>
        <w:ind w:left="5126"/>
        <w:rPr>
          <w:b/>
        </w:rPr>
      </w:pPr>
      <w:r w:rsidRPr="002A1530">
        <w:rPr>
          <w:rStyle w:val="Domylnaczcionkaakapitu1"/>
          <w:b/>
        </w:rPr>
        <w:t xml:space="preserve">     </w:t>
      </w:r>
    </w:p>
    <w:p w14:paraId="3F8F2FA3" w14:textId="4AC75F4E" w:rsidR="00624F02" w:rsidRPr="00E93773" w:rsidRDefault="00E93773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>Gminny Ośrodek Pomocy Społecznej w Sławnie</w:t>
      </w:r>
    </w:p>
    <w:p w14:paraId="732356AE" w14:textId="4FBC7C60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ul. </w:t>
      </w:r>
      <w:r w:rsidR="00E93773" w:rsidRPr="00E93773">
        <w:rPr>
          <w:b/>
          <w:bCs/>
          <w:color w:val="000000" w:themeColor="text1"/>
        </w:rPr>
        <w:t>Gdańska 18a</w:t>
      </w:r>
      <w:r w:rsidRPr="00E93773">
        <w:rPr>
          <w:b/>
          <w:bCs/>
          <w:color w:val="000000" w:themeColor="text1"/>
        </w:rPr>
        <w:t xml:space="preserve"> </w:t>
      </w:r>
    </w:p>
    <w:p w14:paraId="2DC14294" w14:textId="77777777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76-100 Sławno                                             </w:t>
      </w:r>
    </w:p>
    <w:p w14:paraId="13134512" w14:textId="77777777" w:rsidR="009173B6" w:rsidRDefault="009B283F" w:rsidP="009173B6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b/>
        </w:rPr>
        <w:tab/>
      </w:r>
      <w:r w:rsidRPr="002A1530">
        <w:rPr>
          <w:rStyle w:val="Domylnaczcionkaakapitu1"/>
          <w:i/>
        </w:rPr>
        <w:tab/>
        <w:t xml:space="preserve">     </w:t>
      </w:r>
    </w:p>
    <w:p w14:paraId="015BB4A0" w14:textId="3D8ADB7E" w:rsidR="00D02BE8" w:rsidRPr="009173B6" w:rsidRDefault="009B283F" w:rsidP="009173B6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i/>
        </w:rPr>
        <w:t xml:space="preserve"> </w:t>
      </w:r>
    </w:p>
    <w:p w14:paraId="362D046A" w14:textId="77777777" w:rsidR="009B283F" w:rsidRDefault="009B283F" w:rsidP="009B283F">
      <w:pPr>
        <w:ind w:left="-180"/>
        <w:jc w:val="center"/>
        <w:rPr>
          <w:rStyle w:val="Domylnaczcionkaakapitu1"/>
          <w:b/>
          <w:sz w:val="28"/>
        </w:rPr>
      </w:pPr>
      <w:r w:rsidRPr="002A1530">
        <w:rPr>
          <w:rStyle w:val="Domylnaczcionkaakapitu1"/>
          <w:b/>
          <w:sz w:val="28"/>
        </w:rPr>
        <w:t>OFERTA</w:t>
      </w:r>
    </w:p>
    <w:p w14:paraId="780F2960" w14:textId="77777777" w:rsidR="009B283F" w:rsidRPr="002A1530" w:rsidRDefault="009B283F" w:rsidP="009B283F">
      <w:pPr>
        <w:ind w:left="-180"/>
        <w:rPr>
          <w:b/>
        </w:rPr>
      </w:pPr>
    </w:p>
    <w:p w14:paraId="78B34F7E" w14:textId="1EE2ACFB" w:rsidR="009B283F" w:rsidRPr="00E17E99" w:rsidRDefault="009B283F" w:rsidP="00E17E99">
      <w:pPr>
        <w:pStyle w:val="Lista"/>
        <w:ind w:firstLine="708"/>
        <w:jc w:val="both"/>
        <w:rPr>
          <w:b/>
          <w:i/>
          <w:iCs/>
        </w:rPr>
      </w:pPr>
      <w:r w:rsidRPr="002A1530">
        <w:rPr>
          <w:rFonts w:cs="Times New Roman"/>
        </w:rPr>
        <w:t xml:space="preserve">Odpowiadając na ogłoszenie dotyczące </w:t>
      </w:r>
      <w:r w:rsidR="00653B34">
        <w:rPr>
          <w:rFonts w:cs="Times New Roman"/>
        </w:rPr>
        <w:t>zapytania ofertowego</w:t>
      </w:r>
      <w:r w:rsidRPr="002A1530">
        <w:rPr>
          <w:rFonts w:cs="Times New Roman"/>
        </w:rPr>
        <w:t xml:space="preserve"> </w:t>
      </w:r>
      <w:r w:rsidR="009173B6" w:rsidRPr="009173B6">
        <w:rPr>
          <w:rFonts w:cs="Times New Roman"/>
        </w:rPr>
        <w:t xml:space="preserve">na usługę przeprowadzenia </w:t>
      </w:r>
      <w:r w:rsidR="00C96DFA" w:rsidRPr="00C96DFA">
        <w:rPr>
          <w:rFonts w:cs="Times New Roman"/>
        </w:rPr>
        <w:t xml:space="preserve">indywidualnego kursu „Opiekunka dziecięca” dla 2 uczestników projektu pn. „Z wykluczenia </w:t>
      </w:r>
      <w:r w:rsidR="00C96DFA">
        <w:rPr>
          <w:rFonts w:cs="Times New Roman"/>
        </w:rPr>
        <w:t xml:space="preserve">               </w:t>
      </w:r>
      <w:r w:rsidR="00C96DFA" w:rsidRPr="00C96DFA">
        <w:rPr>
          <w:rFonts w:cs="Times New Roman"/>
        </w:rPr>
        <w:t>do zatrudnienia”</w:t>
      </w:r>
      <w:r w:rsidR="00B5368F">
        <w:rPr>
          <w:rFonts w:cs="Times New Roman"/>
        </w:rPr>
        <w:t xml:space="preserve"> </w:t>
      </w:r>
      <w:r w:rsidRPr="00BD29A7">
        <w:rPr>
          <w:rFonts w:cs="Times New Roman"/>
        </w:rPr>
        <w:t xml:space="preserve">oferujemy </w:t>
      </w:r>
      <w:r w:rsidRPr="00710153">
        <w:rPr>
          <w:rFonts w:cs="Times New Roman"/>
        </w:rPr>
        <w:t>wykonanie przedmiotu zamówienia zgodnie</w:t>
      </w:r>
      <w:r w:rsidR="00C96DFA">
        <w:rPr>
          <w:rFonts w:cs="Times New Roman"/>
        </w:rPr>
        <w:t xml:space="preserve"> </w:t>
      </w:r>
      <w:r w:rsidRPr="00710153">
        <w:rPr>
          <w:rFonts w:cs="Times New Roman"/>
        </w:rPr>
        <w:t>z wymog</w:t>
      </w:r>
      <w:r w:rsidRPr="002A1530">
        <w:rPr>
          <w:rFonts w:cs="Times New Roman"/>
        </w:rPr>
        <w:t>ami zawartymi w </w:t>
      </w:r>
      <w:r>
        <w:rPr>
          <w:rFonts w:cs="Times New Roman"/>
        </w:rPr>
        <w:t>z</w:t>
      </w:r>
      <w:r w:rsidR="00415B30">
        <w:rPr>
          <w:rFonts w:cs="Times New Roman"/>
        </w:rPr>
        <w:t>apytaniu</w:t>
      </w:r>
      <w:r>
        <w:rPr>
          <w:rFonts w:cs="Times New Roman"/>
        </w:rPr>
        <w:t xml:space="preserve"> ofertowym</w:t>
      </w:r>
      <w:r w:rsidRPr="002A1530">
        <w:rPr>
          <w:rFonts w:cs="Times New Roman"/>
        </w:rPr>
        <w:t xml:space="preserve"> za cenę:</w:t>
      </w:r>
    </w:p>
    <w:p w14:paraId="11FD8C4A" w14:textId="77777777" w:rsidR="00415B30" w:rsidRDefault="00415B30" w:rsidP="00415B30">
      <w:pPr>
        <w:pStyle w:val="Lista"/>
        <w:spacing w:after="0"/>
        <w:jc w:val="both"/>
        <w:rPr>
          <w:rFonts w:cs="Times New Roman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1134"/>
        <w:gridCol w:w="1701"/>
        <w:gridCol w:w="850"/>
        <w:gridCol w:w="1134"/>
        <w:gridCol w:w="1701"/>
      </w:tblGrid>
      <w:tr w:rsidR="009173B6" w:rsidRPr="00B25665" w14:paraId="7165D021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76C87" w14:textId="77777777" w:rsidR="009173B6" w:rsidRPr="00B25665" w:rsidRDefault="009173B6" w:rsidP="0041552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LP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B73A5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083D7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Cena jedn</w:t>
            </w:r>
            <w:r>
              <w:rPr>
                <w:rFonts w:eastAsia="Calibri"/>
                <w:b/>
                <w:sz w:val="22"/>
                <w:szCs w:val="22"/>
              </w:rPr>
              <w:t>.</w:t>
            </w:r>
            <w:r w:rsidRPr="00B25665">
              <w:rPr>
                <w:rFonts w:eastAsia="Calibri"/>
                <w:b/>
                <w:sz w:val="22"/>
                <w:szCs w:val="22"/>
              </w:rPr>
              <w:t xml:space="preserve"> na osobę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EB588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Całkowity koszt netto kursu (cena na jedną osobę  x liczba osób)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707DB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55A84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Cena jedn</w:t>
            </w:r>
            <w:r>
              <w:rPr>
                <w:rFonts w:eastAsia="Calibri"/>
                <w:b/>
                <w:sz w:val="22"/>
                <w:szCs w:val="22"/>
              </w:rPr>
              <w:t>.</w:t>
            </w:r>
            <w:r w:rsidRPr="00B25665">
              <w:rPr>
                <w:rFonts w:eastAsia="Calibri"/>
                <w:b/>
                <w:sz w:val="22"/>
                <w:szCs w:val="22"/>
              </w:rPr>
              <w:t xml:space="preserve"> osobę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E3A78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Całkowity koszt brutto  kursu (cena na jedną osobę x liczba osób)</w:t>
            </w:r>
          </w:p>
        </w:tc>
      </w:tr>
      <w:tr w:rsidR="009173B6" w:rsidRPr="00B25665" w14:paraId="10793D01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E6737" w14:textId="77777777" w:rsidR="009173B6" w:rsidRPr="00B25665" w:rsidRDefault="009173B6" w:rsidP="0041552A">
            <w:pPr>
              <w:snapToGri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A921A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 w:rsidRPr="00B25665">
              <w:rPr>
                <w:rFonts w:eastAsia="Calibri"/>
                <w:sz w:val="22"/>
                <w:szCs w:val="22"/>
              </w:rPr>
              <w:t xml:space="preserve">Badania lekarskie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3E995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4AF9B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182CF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40D34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B3ABD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6A47FED6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608C3" w14:textId="77777777" w:rsidR="009173B6" w:rsidRPr="00B25665" w:rsidRDefault="009173B6" w:rsidP="0041552A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AD98F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Zakup kursu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9300C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501D1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3975F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31FA9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24B86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5F6838A7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8498F" w14:textId="77777777" w:rsidR="009173B6" w:rsidRPr="00B25665" w:rsidRDefault="009173B6" w:rsidP="0041552A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AD4E1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 w:rsidRPr="00B25665">
              <w:rPr>
                <w:rFonts w:eastAsia="Calibri"/>
                <w:sz w:val="22"/>
                <w:szCs w:val="22"/>
              </w:rPr>
              <w:t>Materiały dydaktyczne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5A517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B25AB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0E172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5A177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01DEA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7EA56B3E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243AC" w14:textId="77777777" w:rsidR="009173B6" w:rsidRPr="00B25665" w:rsidRDefault="009173B6" w:rsidP="0041552A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AFD18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 w:rsidRPr="00B25665">
              <w:rPr>
                <w:rFonts w:eastAsia="Calibri"/>
                <w:sz w:val="22"/>
                <w:szCs w:val="22"/>
              </w:rPr>
              <w:t>Dokumenty potwierdzające nabycie kompetencji/kwalifikacji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C52DE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3DDA0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A07D5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B65E0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000A4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602B749B" w14:textId="77777777" w:rsidTr="0041552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B10174C" w14:textId="77777777" w:rsidR="009173B6" w:rsidRPr="00B25665" w:rsidRDefault="009173B6" w:rsidP="0041552A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A7622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 w:rsidRPr="00B25665">
              <w:rPr>
                <w:rFonts w:eastAsia="Calibri"/>
                <w:sz w:val="22"/>
                <w:szCs w:val="22"/>
              </w:rPr>
              <w:t>Catering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2C0AE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6B43F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D90FA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FBA96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D864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3EC410F0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536F2" w14:textId="77777777" w:rsidR="009173B6" w:rsidRPr="00B25665" w:rsidRDefault="009173B6" w:rsidP="0041552A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9DD8B" w14:textId="77777777" w:rsidR="009173B6" w:rsidRPr="00B25665" w:rsidRDefault="009173B6" w:rsidP="0041552A">
            <w:pPr>
              <w:jc w:val="both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PODSUMOWANIE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5129D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/>
          </w:tcPr>
          <w:p w14:paraId="3B57C0EA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0AD78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BB3FA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0E14606E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14:paraId="7A0C7326" w14:textId="77777777" w:rsidR="009173B6" w:rsidRDefault="009173B6" w:rsidP="00415B30">
      <w:pPr>
        <w:pStyle w:val="Lista"/>
        <w:spacing w:after="0"/>
        <w:jc w:val="both"/>
        <w:rPr>
          <w:rFonts w:cs="Times New Roman"/>
        </w:rPr>
      </w:pPr>
    </w:p>
    <w:p w14:paraId="3D8BFBB8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Wartość </w:t>
      </w:r>
      <w:r>
        <w:rPr>
          <w:rFonts w:cs="Times New Roman"/>
        </w:rPr>
        <w:t xml:space="preserve">całego zamówienia </w:t>
      </w:r>
      <w:r w:rsidRPr="002A1530">
        <w:rPr>
          <w:rFonts w:cs="Times New Roman"/>
        </w:rPr>
        <w:t>netto: …………………………………….….. zł</w:t>
      </w:r>
    </w:p>
    <w:p w14:paraId="3E4486DA" w14:textId="77777777" w:rsidR="00415B30" w:rsidRPr="002A1530" w:rsidRDefault="00D95922" w:rsidP="00415B30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VAT – </w:t>
      </w:r>
      <w:r w:rsidR="00651A5A">
        <w:rPr>
          <w:rFonts w:cs="Times New Roman"/>
        </w:rPr>
        <w:t>……</w:t>
      </w:r>
      <w:r w:rsidR="00415B30" w:rsidRPr="002A1530">
        <w:rPr>
          <w:rFonts w:cs="Times New Roman"/>
        </w:rPr>
        <w:t xml:space="preserve"> %: …………….… zł</w:t>
      </w:r>
    </w:p>
    <w:p w14:paraId="65F63E32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  <w:b/>
        </w:rPr>
      </w:pPr>
      <w:r w:rsidRPr="002A1530">
        <w:rPr>
          <w:rFonts w:cs="Times New Roman"/>
          <w:b/>
        </w:rPr>
        <w:t xml:space="preserve">Wartość </w:t>
      </w:r>
      <w:r>
        <w:rPr>
          <w:rFonts w:cs="Times New Roman"/>
          <w:b/>
        </w:rPr>
        <w:t xml:space="preserve">całego zamówienia </w:t>
      </w:r>
      <w:r w:rsidRPr="002A1530">
        <w:rPr>
          <w:rFonts w:cs="Times New Roman"/>
          <w:b/>
        </w:rPr>
        <w:t>brutto :………..……………………………... zł</w:t>
      </w:r>
    </w:p>
    <w:p w14:paraId="32BCFEAC" w14:textId="77777777" w:rsidR="00415B30" w:rsidRDefault="00415B30" w:rsidP="00415B30">
      <w:pPr>
        <w:jc w:val="both"/>
        <w:rPr>
          <w:bCs/>
        </w:rPr>
      </w:pPr>
      <w:r>
        <w:rPr>
          <w:bCs/>
        </w:rPr>
        <w:t>Słownie: ………………………………………………………………………………………</w:t>
      </w:r>
    </w:p>
    <w:p w14:paraId="13B0F0FE" w14:textId="77777777" w:rsidR="009247FA" w:rsidRDefault="009247FA" w:rsidP="00415B30">
      <w:pPr>
        <w:jc w:val="both"/>
        <w:rPr>
          <w:bCs/>
        </w:rPr>
      </w:pPr>
    </w:p>
    <w:p w14:paraId="0619F208" w14:textId="77777777" w:rsidR="00415B30" w:rsidRPr="00EE25CF" w:rsidRDefault="00415B30" w:rsidP="00415B30">
      <w:pPr>
        <w:ind w:left="181" w:hanging="181"/>
        <w:jc w:val="both"/>
        <w:rPr>
          <w:rStyle w:val="Domylnaczcionkaakapitu1"/>
          <w:b/>
          <w:i/>
        </w:rPr>
      </w:pPr>
      <w:r w:rsidRPr="002A1530">
        <w:rPr>
          <w:rStyle w:val="Domylnaczcionkaakapitu1"/>
          <w:b/>
          <w:bCs/>
          <w:i/>
        </w:rPr>
        <w:t xml:space="preserve">*Cena oferty brutto </w:t>
      </w:r>
      <w:r w:rsidRPr="002A1530">
        <w:rPr>
          <w:rStyle w:val="Domylnaczcionkaakapitu1"/>
          <w:b/>
          <w:i/>
        </w:rPr>
        <w:t>jest ceną ostateczną obejmującą wszystkie koszty i składniki związane z </w:t>
      </w:r>
      <w:r w:rsidRPr="00EE25CF">
        <w:rPr>
          <w:rStyle w:val="Domylnaczcionkaakapitu1"/>
          <w:b/>
          <w:i/>
        </w:rPr>
        <w:t>realizacją zamówienia w tym podatek VAT.</w:t>
      </w:r>
    </w:p>
    <w:p w14:paraId="7D162B23" w14:textId="77777777" w:rsidR="00D02BE8" w:rsidRPr="00A37B1D" w:rsidRDefault="00D02BE8" w:rsidP="009B283F">
      <w:pPr>
        <w:jc w:val="both"/>
        <w:rPr>
          <w:rStyle w:val="Domylnaczcionkaakapitu1"/>
        </w:rPr>
      </w:pPr>
    </w:p>
    <w:p w14:paraId="69D86F3B" w14:textId="77777777" w:rsidR="009173B6" w:rsidRDefault="009173B6" w:rsidP="009B283F">
      <w:pPr>
        <w:jc w:val="both"/>
        <w:rPr>
          <w:rStyle w:val="Domylnaczcionkaakapitu1"/>
          <w:b/>
        </w:rPr>
      </w:pPr>
    </w:p>
    <w:p w14:paraId="65BB2291" w14:textId="77777777" w:rsidR="009173B6" w:rsidRDefault="009173B6" w:rsidP="009B283F">
      <w:pPr>
        <w:jc w:val="both"/>
        <w:rPr>
          <w:rStyle w:val="Domylnaczcionkaakapitu1"/>
          <w:b/>
        </w:rPr>
      </w:pPr>
    </w:p>
    <w:p w14:paraId="00E65627" w14:textId="77777777" w:rsidR="009173B6" w:rsidRDefault="009173B6" w:rsidP="009B283F">
      <w:pPr>
        <w:jc w:val="both"/>
        <w:rPr>
          <w:rStyle w:val="Domylnaczcionkaakapitu1"/>
          <w:b/>
        </w:rPr>
      </w:pPr>
    </w:p>
    <w:p w14:paraId="1CDBBC20" w14:textId="77777777" w:rsidR="009173B6" w:rsidRDefault="009173B6" w:rsidP="009B283F">
      <w:pPr>
        <w:jc w:val="both"/>
        <w:rPr>
          <w:rStyle w:val="Domylnaczcionkaakapitu1"/>
          <w:b/>
        </w:rPr>
      </w:pPr>
    </w:p>
    <w:p w14:paraId="34796DED" w14:textId="77777777" w:rsidR="009173B6" w:rsidRDefault="009173B6" w:rsidP="009B283F">
      <w:pPr>
        <w:jc w:val="both"/>
        <w:rPr>
          <w:rStyle w:val="Domylnaczcionkaakapitu1"/>
          <w:b/>
        </w:rPr>
      </w:pPr>
    </w:p>
    <w:p w14:paraId="5681C9AF" w14:textId="34CCEBA8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lastRenderedPageBreak/>
        <w:t>Nazwa i adres podmiotu składającego ofertę:</w:t>
      </w:r>
    </w:p>
    <w:p w14:paraId="4C233509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DB67AC6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NIP .......................................................   REGON ....................................................................</w:t>
      </w:r>
    </w:p>
    <w:p w14:paraId="5C90FC55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Adres, na który Zamawiający powinien przesyłać ewentualną korespondencję:</w:t>
      </w:r>
    </w:p>
    <w:p w14:paraId="412D3334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E12220F" w14:textId="77777777" w:rsidR="009B283F" w:rsidRPr="00245CE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Osoba wyznaczona do kontaktów z Zamawiającym:</w:t>
      </w:r>
    </w:p>
    <w:p w14:paraId="18B1A74B" w14:textId="77777777" w:rsidR="009B283F" w:rsidRPr="002A1530" w:rsidRDefault="009B283F" w:rsidP="009B283F">
      <w:pPr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lang w:val="de-DE"/>
        </w:rPr>
        <w:t>......................................................................................................................................................</w:t>
      </w:r>
    </w:p>
    <w:p w14:paraId="726B95E0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 telefonu:  ........................................................................................................................</w:t>
      </w:r>
    </w:p>
    <w:p w14:paraId="2461A3F8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 faksu: .............................................................................................................................</w:t>
      </w:r>
    </w:p>
    <w:p w14:paraId="50DC22A8" w14:textId="77777777" w:rsidR="009B283F" w:rsidRDefault="009B283F" w:rsidP="009B283F">
      <w:pPr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bCs/>
          <w:lang w:val="de-DE"/>
        </w:rPr>
        <w:t>e-mail ..........................................................................................................................................</w:t>
      </w:r>
    </w:p>
    <w:p w14:paraId="282A5E66" w14:textId="77777777" w:rsidR="00D02BE8" w:rsidRPr="002A1530" w:rsidRDefault="00D02BE8" w:rsidP="009B283F">
      <w:pPr>
        <w:jc w:val="both"/>
        <w:rPr>
          <w:b/>
          <w:bCs/>
          <w:lang w:val="de-DE"/>
        </w:rPr>
      </w:pPr>
    </w:p>
    <w:p w14:paraId="247E5F7B" w14:textId="77777777" w:rsidR="00F42DF8" w:rsidRDefault="00F42DF8" w:rsidP="00F42DF8">
      <w:pPr>
        <w:pStyle w:val="Lista"/>
        <w:widowControl/>
        <w:numPr>
          <w:ilvl w:val="0"/>
          <w:numId w:val="39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>Kwota przedstawiona w ofercie, zawiera wszystkie koszty związane z realizacją zamówienia.</w:t>
      </w:r>
    </w:p>
    <w:p w14:paraId="12EC9893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Oświadczamy, że:</w:t>
      </w:r>
    </w:p>
    <w:p w14:paraId="19A60144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zapoznaliśmy się z warunkami podanymi przez Zamawiającego w </w:t>
      </w:r>
      <w:r>
        <w:t>zapytaniu ofertowym</w:t>
      </w:r>
      <w:r w:rsidRPr="002A1530">
        <w:t xml:space="preserve"> i nie wnosimy do nich żadnych zastrzeżeń,</w:t>
      </w:r>
    </w:p>
    <w:p w14:paraId="108B5A95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>uzyskaliśmy wszelkie niezbędne informacje do przygotowania oferty i wykonania zamówienia.</w:t>
      </w:r>
    </w:p>
    <w:p w14:paraId="4D1EC78A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>akceptujemy istotne postanowienia umowy oraz termin realizacji przedmiotu zamówienia podany przez Zamawiającego,</w:t>
      </w:r>
    </w:p>
    <w:p w14:paraId="30D9E8ED" w14:textId="1B297138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uważamy się za związanych niniejszą ofertą przez </w:t>
      </w:r>
      <w:r w:rsidR="00E17E99">
        <w:t>3</w:t>
      </w:r>
      <w:r w:rsidRPr="002A1530">
        <w:t>0 dni od dnia upływu terminu składania ofert.</w:t>
      </w:r>
    </w:p>
    <w:p w14:paraId="32C9A63D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 przypadku udzielenia nam zamówienia zobowiązujemy się do zawarcia umowy </w:t>
      </w:r>
      <w:r w:rsidRPr="002A1530">
        <w:rPr>
          <w:rFonts w:cs="Times New Roman"/>
        </w:rPr>
        <w:br/>
        <w:t>w miejscu i terminie wskazanym przez Zamawiającego.</w:t>
      </w:r>
    </w:p>
    <w:p w14:paraId="7CFB3957" w14:textId="77777777" w:rsidR="009B283F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Oferta została złożona na …………………….. stronach.</w:t>
      </w:r>
    </w:p>
    <w:p w14:paraId="4CD3ADE0" w14:textId="77777777" w:rsidR="009B283F" w:rsidRPr="00493A77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Do </w:t>
      </w:r>
      <w:r w:rsidRPr="00493A77">
        <w:rPr>
          <w:rFonts w:cs="Times New Roman"/>
        </w:rPr>
        <w:t>ofert</w:t>
      </w:r>
      <w:r w:rsidR="009417F3" w:rsidRPr="00493A77">
        <w:rPr>
          <w:rFonts w:cs="Times New Roman"/>
        </w:rPr>
        <w:t>y</w:t>
      </w:r>
      <w:r w:rsidRPr="00493A77">
        <w:rPr>
          <w:rFonts w:cs="Times New Roman"/>
        </w:rPr>
        <w:t xml:space="preserve"> dołączono:</w:t>
      </w:r>
    </w:p>
    <w:p w14:paraId="2DEF99D9" w14:textId="77777777" w:rsidR="00E17E99" w:rsidRPr="00E17E99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E17E99">
        <w:rPr>
          <w:rFonts w:ascii="Times New Roman" w:hAnsi="Times New Roman" w:cs="Times New Roman"/>
          <w:bCs/>
          <w:sz w:val="24"/>
          <w:szCs w:val="24"/>
        </w:rPr>
        <w:t>Oświadczenie o spełnieniu warunków udziału w postępowaniu o udzielenie zamówienia sporządzone na formularzu lub w oparciu o formularz stanowiący Załącznik nr 2                         do zapytania ofertowego.</w:t>
      </w:r>
    </w:p>
    <w:p w14:paraId="18383B4D" w14:textId="4F417D23" w:rsidR="009B283F" w:rsidRDefault="00E17E99" w:rsidP="009B283F">
      <w:pPr>
        <w:numPr>
          <w:ilvl w:val="0"/>
          <w:numId w:val="38"/>
        </w:numPr>
        <w:ind w:left="709" w:hanging="283"/>
        <w:jc w:val="both"/>
      </w:pPr>
      <w:r w:rsidRPr="00E17E99">
        <w:rPr>
          <w:rStyle w:val="FontStyle59"/>
          <w:sz w:val="24"/>
          <w:szCs w:val="24"/>
        </w:rPr>
        <w:t>Oświadczenie wypełnienia obowiązków informacyjnych przewidzianych w art. 13 lub art. 14 RODO – Załącznik nr 3 do zapytania ofertowego.</w:t>
      </w:r>
    </w:p>
    <w:p w14:paraId="1E6A88D3" w14:textId="53E3833D" w:rsidR="00E17E99" w:rsidRDefault="00E17E99" w:rsidP="009B283F">
      <w:pPr>
        <w:numPr>
          <w:ilvl w:val="0"/>
          <w:numId w:val="38"/>
        </w:numPr>
        <w:ind w:left="709" w:hanging="283"/>
        <w:jc w:val="both"/>
      </w:pPr>
      <w:r>
        <w:t>………………………………………………………………</w:t>
      </w:r>
    </w:p>
    <w:p w14:paraId="5A2E9107" w14:textId="5D45AE7F" w:rsidR="00E17E99" w:rsidRPr="00E17E99" w:rsidRDefault="00E17E99" w:rsidP="009B283F">
      <w:pPr>
        <w:numPr>
          <w:ilvl w:val="0"/>
          <w:numId w:val="38"/>
        </w:numPr>
        <w:ind w:left="709" w:hanging="283"/>
        <w:jc w:val="both"/>
        <w:rPr>
          <w:rStyle w:val="Domylnaczcionkaakapitu1"/>
        </w:rPr>
      </w:pPr>
      <w:r>
        <w:t>………………………………………………………………</w:t>
      </w:r>
    </w:p>
    <w:p w14:paraId="4047A9FA" w14:textId="77777777" w:rsidR="009B283F" w:rsidRPr="002A1530" w:rsidRDefault="009B283F" w:rsidP="009B283F">
      <w:pPr>
        <w:jc w:val="both"/>
        <w:rPr>
          <w:rStyle w:val="Domylnaczcionkaakapitu1"/>
          <w:bCs/>
        </w:rPr>
      </w:pPr>
    </w:p>
    <w:p w14:paraId="1850ADB8" w14:textId="77777777" w:rsidR="009B283F" w:rsidRDefault="009B283F" w:rsidP="009B283F">
      <w:pPr>
        <w:jc w:val="both"/>
        <w:rPr>
          <w:rStyle w:val="Domylnaczcionkaakapitu1"/>
          <w:bCs/>
        </w:rPr>
      </w:pPr>
    </w:p>
    <w:p w14:paraId="6A2533C6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0401B28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265E9A69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6566F8F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0D028A62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5838561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1A0A16C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5A5D7523" w14:textId="77777777" w:rsidR="00415B30" w:rsidRPr="002A1530" w:rsidRDefault="00415B30" w:rsidP="009B283F">
      <w:pPr>
        <w:jc w:val="both"/>
        <w:rPr>
          <w:rStyle w:val="Domylnaczcionkaakapitu1"/>
          <w:bCs/>
        </w:rPr>
      </w:pPr>
    </w:p>
    <w:p w14:paraId="4E63B5CD" w14:textId="77777777" w:rsidR="009B283F" w:rsidRPr="002A1530" w:rsidRDefault="009B283F" w:rsidP="009B283F">
      <w:pPr>
        <w:jc w:val="both"/>
        <w:rPr>
          <w:rStyle w:val="Domylnaczcionkaakapitu1"/>
          <w:i/>
        </w:rPr>
      </w:pPr>
      <w:r w:rsidRPr="002A1530">
        <w:rPr>
          <w:rStyle w:val="Domylnaczcionkaakapitu1"/>
        </w:rPr>
        <w:t>..............................., dn. .........</w:t>
      </w:r>
      <w:r>
        <w:rPr>
          <w:rStyle w:val="Domylnaczcionkaakapitu1"/>
        </w:rPr>
        <w:t>................</w:t>
      </w:r>
      <w:r>
        <w:rPr>
          <w:rStyle w:val="Domylnaczcionkaakapitu1"/>
        </w:rPr>
        <w:tab/>
        <w:t xml:space="preserve">           </w:t>
      </w:r>
      <w:r w:rsidR="00415B30">
        <w:rPr>
          <w:rStyle w:val="Domylnaczcionkaakapitu1"/>
        </w:rPr>
        <w:t xml:space="preserve">       </w:t>
      </w:r>
      <w:r>
        <w:rPr>
          <w:rStyle w:val="Domylnaczcionkaakapitu1"/>
        </w:rPr>
        <w:t xml:space="preserve"> </w:t>
      </w:r>
      <w:r w:rsidRPr="002A1530">
        <w:rPr>
          <w:rStyle w:val="Domylnaczcionkaakapitu1"/>
        </w:rPr>
        <w:t>...............................................................</w:t>
      </w:r>
    </w:p>
    <w:p w14:paraId="62425D80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</w:t>
      </w:r>
      <w:r>
        <w:rPr>
          <w:i/>
          <w:sz w:val="16"/>
          <w:szCs w:val="16"/>
        </w:rPr>
        <w:t>nawcy oraz pieczątka / pieczątki</w:t>
      </w:r>
    </w:p>
    <w:p w14:paraId="2709E426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p w14:paraId="418247D1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D02BE8">
      <w:headerReference w:type="default" r:id="rId8"/>
      <w:footerReference w:type="default" r:id="rId9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98CC2" w14:textId="77777777" w:rsidR="00440377" w:rsidRDefault="00440377">
      <w:r>
        <w:separator/>
      </w:r>
    </w:p>
  </w:endnote>
  <w:endnote w:type="continuationSeparator" w:id="0">
    <w:p w14:paraId="306A8034" w14:textId="77777777" w:rsidR="00440377" w:rsidRDefault="0044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154AA" w14:textId="77777777" w:rsidR="00BE70B6" w:rsidRDefault="00440377">
    <w:pPr>
      <w:jc w:val="center"/>
      <w:rPr>
        <w:rFonts w:ascii="Bodoni MT" w:hAnsi="Bodoni MT" w:cs="EFN Graphos"/>
        <w:sz w:val="2"/>
        <w:szCs w:val="2"/>
      </w:rPr>
    </w:pPr>
    <w:r>
      <w:pict w14:anchorId="192DB1FF">
        <v:rect id="_x0000_s2054" style="position:absolute;left:0;text-align:left;margin-left:188.65pt;margin-top:-.7pt;width:198pt;height:18pt;z-index:-251658752;mso-wrap-style:none;v-text-anchor:middle" stroked="f" strokecolor="gray">
          <v:fill color2="black"/>
          <v:stroke color2="#7f7f7f" joinstyle="round"/>
        </v:rect>
      </w:pict>
    </w:r>
  </w:p>
  <w:p w14:paraId="47F9BEB9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FFC63B" w14:textId="77777777" w:rsidR="00440377" w:rsidRDefault="00440377">
      <w:r>
        <w:separator/>
      </w:r>
    </w:p>
  </w:footnote>
  <w:footnote w:type="continuationSeparator" w:id="0">
    <w:p w14:paraId="69F7B7DD" w14:textId="77777777" w:rsidR="00440377" w:rsidRDefault="00440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0D86F" w14:textId="77777777" w:rsidR="00BE70B6" w:rsidRDefault="00BE70B6">
    <w:pPr>
      <w:pStyle w:val="Nagwek"/>
      <w:rPr>
        <w:noProof/>
        <w:lang w:eastAsia="pl-PL"/>
      </w:rPr>
    </w:pPr>
  </w:p>
  <w:p w14:paraId="4F7BD777" w14:textId="77777777" w:rsidR="00BE70B6" w:rsidRDefault="00BE70B6">
    <w:pPr>
      <w:pStyle w:val="Nagwek"/>
      <w:rPr>
        <w:noProof/>
        <w:lang w:eastAsia="pl-PL"/>
      </w:rPr>
    </w:pPr>
  </w:p>
  <w:p w14:paraId="5D05D276" w14:textId="77777777" w:rsidR="006111ED" w:rsidRDefault="006111ED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7481184" wp14:editId="62D4CF9D">
          <wp:extent cx="5994400" cy="62230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2DBEB2" w14:textId="77777777" w:rsidR="00E17E99" w:rsidRDefault="00E17E99" w:rsidP="00E17E99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4367D7BA" w14:textId="06F9A3E9" w:rsidR="00BE70B6" w:rsidRPr="00E17E99" w:rsidRDefault="00C96DFA" w:rsidP="00C96DFA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C96DFA">
      <w:rPr>
        <w:rFonts w:eastAsia="Arial Unicode MS"/>
        <w:b/>
        <w:i/>
        <w:iCs/>
        <w:kern w:val="1"/>
        <w:sz w:val="16"/>
        <w:szCs w:val="16"/>
        <w:lang w:eastAsia="hi-IN" w:bidi="hi-IN"/>
      </w:rPr>
      <w:t>Indywidualny kurs „Opiekunka dziecięca” dla 2 uczestników projektu pn. „Z wykluczenia do zatrudnienia”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D7C1C"/>
    <w:multiLevelType w:val="hybridMultilevel"/>
    <w:tmpl w:val="F1FCEF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1"/>
  </w:num>
  <w:num w:numId="6">
    <w:abstractNumId w:val="22"/>
  </w:num>
  <w:num w:numId="7">
    <w:abstractNumId w:val="4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44"/>
  </w:num>
  <w:num w:numId="11">
    <w:abstractNumId w:val="35"/>
  </w:num>
  <w:num w:numId="12">
    <w:abstractNumId w:val="26"/>
  </w:num>
  <w:num w:numId="13">
    <w:abstractNumId w:val="30"/>
  </w:num>
  <w:num w:numId="14">
    <w:abstractNumId w:val="41"/>
  </w:num>
  <w:num w:numId="15">
    <w:abstractNumId w:val="37"/>
  </w:num>
  <w:num w:numId="16">
    <w:abstractNumId w:val="43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8"/>
  </w:num>
  <w:num w:numId="34">
    <w:abstractNumId w:val="33"/>
  </w:num>
  <w:num w:numId="35">
    <w:abstractNumId w:val="18"/>
  </w:num>
  <w:num w:numId="36">
    <w:abstractNumId w:val="32"/>
  </w:num>
  <w:num w:numId="37">
    <w:abstractNumId w:val="28"/>
  </w:num>
  <w:num w:numId="38">
    <w:abstractNumId w:val="34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34F52"/>
    <w:rsid w:val="00041067"/>
    <w:rsid w:val="00043BDA"/>
    <w:rsid w:val="00045901"/>
    <w:rsid w:val="00074140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0F0761"/>
    <w:rsid w:val="0010219D"/>
    <w:rsid w:val="0011285E"/>
    <w:rsid w:val="00130B94"/>
    <w:rsid w:val="00131DF2"/>
    <w:rsid w:val="0015537C"/>
    <w:rsid w:val="001567C8"/>
    <w:rsid w:val="001770DA"/>
    <w:rsid w:val="001C561B"/>
    <w:rsid w:val="001C6851"/>
    <w:rsid w:val="001D10A2"/>
    <w:rsid w:val="001D793A"/>
    <w:rsid w:val="001F3F2F"/>
    <w:rsid w:val="002006FF"/>
    <w:rsid w:val="00217623"/>
    <w:rsid w:val="002254C2"/>
    <w:rsid w:val="00253EE0"/>
    <w:rsid w:val="00254E9B"/>
    <w:rsid w:val="002635CA"/>
    <w:rsid w:val="00265398"/>
    <w:rsid w:val="00267E13"/>
    <w:rsid w:val="00274ABA"/>
    <w:rsid w:val="00286715"/>
    <w:rsid w:val="00290455"/>
    <w:rsid w:val="0029598A"/>
    <w:rsid w:val="002A0547"/>
    <w:rsid w:val="002A2439"/>
    <w:rsid w:val="002A3E3C"/>
    <w:rsid w:val="002A3EE9"/>
    <w:rsid w:val="002C61ED"/>
    <w:rsid w:val="00302B71"/>
    <w:rsid w:val="0031002E"/>
    <w:rsid w:val="00321330"/>
    <w:rsid w:val="00323284"/>
    <w:rsid w:val="00325656"/>
    <w:rsid w:val="0033248A"/>
    <w:rsid w:val="00335F7F"/>
    <w:rsid w:val="00361126"/>
    <w:rsid w:val="0036280B"/>
    <w:rsid w:val="00366707"/>
    <w:rsid w:val="00380877"/>
    <w:rsid w:val="00382A25"/>
    <w:rsid w:val="00385710"/>
    <w:rsid w:val="00390910"/>
    <w:rsid w:val="003D362F"/>
    <w:rsid w:val="003E4B18"/>
    <w:rsid w:val="003F2A8E"/>
    <w:rsid w:val="003F6821"/>
    <w:rsid w:val="00401DB2"/>
    <w:rsid w:val="00405F13"/>
    <w:rsid w:val="0040718F"/>
    <w:rsid w:val="00415B30"/>
    <w:rsid w:val="00427303"/>
    <w:rsid w:val="00440377"/>
    <w:rsid w:val="00441140"/>
    <w:rsid w:val="004546A7"/>
    <w:rsid w:val="004633D5"/>
    <w:rsid w:val="00470D8E"/>
    <w:rsid w:val="00471066"/>
    <w:rsid w:val="0048235C"/>
    <w:rsid w:val="00484511"/>
    <w:rsid w:val="00493A77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11ED"/>
    <w:rsid w:val="00611853"/>
    <w:rsid w:val="00614C2B"/>
    <w:rsid w:val="00623ECE"/>
    <w:rsid w:val="00624F02"/>
    <w:rsid w:val="00625E1C"/>
    <w:rsid w:val="00643F9E"/>
    <w:rsid w:val="00644192"/>
    <w:rsid w:val="0064654D"/>
    <w:rsid w:val="00651A5A"/>
    <w:rsid w:val="00653B34"/>
    <w:rsid w:val="0068535A"/>
    <w:rsid w:val="006A6C19"/>
    <w:rsid w:val="006B1847"/>
    <w:rsid w:val="006C55B4"/>
    <w:rsid w:val="006C5C53"/>
    <w:rsid w:val="006D512F"/>
    <w:rsid w:val="006E0A63"/>
    <w:rsid w:val="006E12A0"/>
    <w:rsid w:val="006F15A2"/>
    <w:rsid w:val="006F28A8"/>
    <w:rsid w:val="006F7B50"/>
    <w:rsid w:val="00707954"/>
    <w:rsid w:val="00720CA4"/>
    <w:rsid w:val="00734715"/>
    <w:rsid w:val="00736C1B"/>
    <w:rsid w:val="00753E67"/>
    <w:rsid w:val="007578A9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8D4542"/>
    <w:rsid w:val="00901F0F"/>
    <w:rsid w:val="0091336E"/>
    <w:rsid w:val="00915F07"/>
    <w:rsid w:val="009173B6"/>
    <w:rsid w:val="009247FA"/>
    <w:rsid w:val="009256FA"/>
    <w:rsid w:val="00927B86"/>
    <w:rsid w:val="009417F3"/>
    <w:rsid w:val="009466F4"/>
    <w:rsid w:val="00955869"/>
    <w:rsid w:val="00967212"/>
    <w:rsid w:val="00970B57"/>
    <w:rsid w:val="00986F4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45320"/>
    <w:rsid w:val="00A61EBE"/>
    <w:rsid w:val="00A6509E"/>
    <w:rsid w:val="00A6574B"/>
    <w:rsid w:val="00A66AF3"/>
    <w:rsid w:val="00A73643"/>
    <w:rsid w:val="00A843C6"/>
    <w:rsid w:val="00A85DBA"/>
    <w:rsid w:val="00AA059E"/>
    <w:rsid w:val="00AD16EE"/>
    <w:rsid w:val="00AD4A65"/>
    <w:rsid w:val="00AD63CD"/>
    <w:rsid w:val="00B04F11"/>
    <w:rsid w:val="00B1427D"/>
    <w:rsid w:val="00B24F67"/>
    <w:rsid w:val="00B40E2A"/>
    <w:rsid w:val="00B5368F"/>
    <w:rsid w:val="00B669D9"/>
    <w:rsid w:val="00B874C0"/>
    <w:rsid w:val="00B919A3"/>
    <w:rsid w:val="00B93D4D"/>
    <w:rsid w:val="00BA02DB"/>
    <w:rsid w:val="00BA2694"/>
    <w:rsid w:val="00BC0F72"/>
    <w:rsid w:val="00BC2E7A"/>
    <w:rsid w:val="00BC5832"/>
    <w:rsid w:val="00BD1F29"/>
    <w:rsid w:val="00BE219B"/>
    <w:rsid w:val="00BE3A3E"/>
    <w:rsid w:val="00BE70B6"/>
    <w:rsid w:val="00C27344"/>
    <w:rsid w:val="00C3236A"/>
    <w:rsid w:val="00C42C8D"/>
    <w:rsid w:val="00C50E9D"/>
    <w:rsid w:val="00C63DE3"/>
    <w:rsid w:val="00C6547A"/>
    <w:rsid w:val="00C67358"/>
    <w:rsid w:val="00C721F9"/>
    <w:rsid w:val="00C96CD4"/>
    <w:rsid w:val="00C96DFA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E4A74"/>
    <w:rsid w:val="00CF04AE"/>
    <w:rsid w:val="00D02BE8"/>
    <w:rsid w:val="00D11087"/>
    <w:rsid w:val="00D140E1"/>
    <w:rsid w:val="00D27EFC"/>
    <w:rsid w:val="00D363C4"/>
    <w:rsid w:val="00D42B21"/>
    <w:rsid w:val="00D4302D"/>
    <w:rsid w:val="00D50A87"/>
    <w:rsid w:val="00D71406"/>
    <w:rsid w:val="00D722B2"/>
    <w:rsid w:val="00D7613F"/>
    <w:rsid w:val="00D90A1A"/>
    <w:rsid w:val="00D95922"/>
    <w:rsid w:val="00D96483"/>
    <w:rsid w:val="00D97956"/>
    <w:rsid w:val="00DA06CF"/>
    <w:rsid w:val="00DC6347"/>
    <w:rsid w:val="00DD084E"/>
    <w:rsid w:val="00DE2D4F"/>
    <w:rsid w:val="00DE53AD"/>
    <w:rsid w:val="00E01F2F"/>
    <w:rsid w:val="00E03936"/>
    <w:rsid w:val="00E17E99"/>
    <w:rsid w:val="00E333A7"/>
    <w:rsid w:val="00E372ED"/>
    <w:rsid w:val="00E46204"/>
    <w:rsid w:val="00E800EE"/>
    <w:rsid w:val="00E83704"/>
    <w:rsid w:val="00E93773"/>
    <w:rsid w:val="00EB0D82"/>
    <w:rsid w:val="00EC146A"/>
    <w:rsid w:val="00ED0A6A"/>
    <w:rsid w:val="00ED22D3"/>
    <w:rsid w:val="00ED7627"/>
    <w:rsid w:val="00EE72EA"/>
    <w:rsid w:val="00EE7903"/>
    <w:rsid w:val="00F04CD1"/>
    <w:rsid w:val="00F14C1C"/>
    <w:rsid w:val="00F37138"/>
    <w:rsid w:val="00F42DF8"/>
    <w:rsid w:val="00F474CD"/>
    <w:rsid w:val="00F525FD"/>
    <w:rsid w:val="00F72BEE"/>
    <w:rsid w:val="00F9286C"/>
    <w:rsid w:val="00FA1795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  <w14:docId w14:val="1F7C4FCC"/>
  <w15:docId w15:val="{E54DB61F-9D43-4AC8-83C6-4D030643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3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321330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21330"/>
    <w:rPr>
      <w:b/>
      <w:bCs/>
    </w:rPr>
  </w:style>
  <w:style w:type="character" w:customStyle="1" w:styleId="WW8Num2z0">
    <w:name w:val="WW8Num2z0"/>
    <w:rsid w:val="00321330"/>
  </w:style>
  <w:style w:type="character" w:customStyle="1" w:styleId="WW8Num2z1">
    <w:name w:val="WW8Num2z1"/>
    <w:rsid w:val="00321330"/>
  </w:style>
  <w:style w:type="character" w:customStyle="1" w:styleId="WW8Num2z2">
    <w:name w:val="WW8Num2z2"/>
    <w:rsid w:val="00321330"/>
  </w:style>
  <w:style w:type="character" w:customStyle="1" w:styleId="WW8Num2z3">
    <w:name w:val="WW8Num2z3"/>
    <w:rsid w:val="00321330"/>
  </w:style>
  <w:style w:type="character" w:customStyle="1" w:styleId="WW8Num2z4">
    <w:name w:val="WW8Num2z4"/>
    <w:rsid w:val="00321330"/>
  </w:style>
  <w:style w:type="character" w:customStyle="1" w:styleId="WW8Num2z5">
    <w:name w:val="WW8Num2z5"/>
    <w:rsid w:val="00321330"/>
  </w:style>
  <w:style w:type="character" w:customStyle="1" w:styleId="WW8Num2z6">
    <w:name w:val="WW8Num2z6"/>
    <w:rsid w:val="00321330"/>
  </w:style>
  <w:style w:type="character" w:customStyle="1" w:styleId="WW8Num2z7">
    <w:name w:val="WW8Num2z7"/>
    <w:rsid w:val="00321330"/>
  </w:style>
  <w:style w:type="character" w:customStyle="1" w:styleId="WW8Num2z8">
    <w:name w:val="WW8Num2z8"/>
    <w:rsid w:val="00321330"/>
  </w:style>
  <w:style w:type="character" w:customStyle="1" w:styleId="WW8Num3z0">
    <w:name w:val="WW8Num3z0"/>
    <w:rsid w:val="00321330"/>
    <w:rPr>
      <w:rFonts w:hint="default"/>
      <w:b w:val="0"/>
      <w:sz w:val="24"/>
      <w:szCs w:val="24"/>
    </w:rPr>
  </w:style>
  <w:style w:type="character" w:customStyle="1" w:styleId="WW8Num4z0">
    <w:name w:val="WW8Num4z0"/>
    <w:rsid w:val="0032133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321330"/>
  </w:style>
  <w:style w:type="character" w:customStyle="1" w:styleId="WW8Num5z1">
    <w:name w:val="WW8Num5z1"/>
    <w:rsid w:val="00321330"/>
  </w:style>
  <w:style w:type="character" w:customStyle="1" w:styleId="WW8Num5z2">
    <w:name w:val="WW8Num5z2"/>
    <w:rsid w:val="00321330"/>
  </w:style>
  <w:style w:type="character" w:customStyle="1" w:styleId="WW8Num5z3">
    <w:name w:val="WW8Num5z3"/>
    <w:rsid w:val="00321330"/>
  </w:style>
  <w:style w:type="character" w:customStyle="1" w:styleId="WW8Num5z4">
    <w:name w:val="WW8Num5z4"/>
    <w:rsid w:val="00321330"/>
  </w:style>
  <w:style w:type="character" w:customStyle="1" w:styleId="WW8Num5z5">
    <w:name w:val="WW8Num5z5"/>
    <w:rsid w:val="00321330"/>
  </w:style>
  <w:style w:type="character" w:customStyle="1" w:styleId="WW8Num5z6">
    <w:name w:val="WW8Num5z6"/>
    <w:rsid w:val="00321330"/>
  </w:style>
  <w:style w:type="character" w:customStyle="1" w:styleId="WW8Num5z7">
    <w:name w:val="WW8Num5z7"/>
    <w:rsid w:val="00321330"/>
  </w:style>
  <w:style w:type="character" w:customStyle="1" w:styleId="WW8Num5z8">
    <w:name w:val="WW8Num5z8"/>
    <w:rsid w:val="00321330"/>
  </w:style>
  <w:style w:type="character" w:customStyle="1" w:styleId="WW8Num6z0">
    <w:name w:val="WW8Num6z0"/>
    <w:rsid w:val="00321330"/>
  </w:style>
  <w:style w:type="character" w:customStyle="1" w:styleId="WW8Num6z1">
    <w:name w:val="WW8Num6z1"/>
    <w:rsid w:val="00321330"/>
  </w:style>
  <w:style w:type="character" w:customStyle="1" w:styleId="WW8Num6z2">
    <w:name w:val="WW8Num6z2"/>
    <w:rsid w:val="00321330"/>
  </w:style>
  <w:style w:type="character" w:customStyle="1" w:styleId="WW8Num6z3">
    <w:name w:val="WW8Num6z3"/>
    <w:rsid w:val="00321330"/>
  </w:style>
  <w:style w:type="character" w:customStyle="1" w:styleId="WW8Num6z4">
    <w:name w:val="WW8Num6z4"/>
    <w:rsid w:val="00321330"/>
  </w:style>
  <w:style w:type="character" w:customStyle="1" w:styleId="WW8Num6z5">
    <w:name w:val="WW8Num6z5"/>
    <w:rsid w:val="00321330"/>
  </w:style>
  <w:style w:type="character" w:customStyle="1" w:styleId="WW8Num6z6">
    <w:name w:val="WW8Num6z6"/>
    <w:rsid w:val="00321330"/>
  </w:style>
  <w:style w:type="character" w:customStyle="1" w:styleId="WW8Num6z7">
    <w:name w:val="WW8Num6z7"/>
    <w:rsid w:val="00321330"/>
  </w:style>
  <w:style w:type="character" w:customStyle="1" w:styleId="WW8Num6z8">
    <w:name w:val="WW8Num6z8"/>
    <w:rsid w:val="00321330"/>
  </w:style>
  <w:style w:type="character" w:customStyle="1" w:styleId="WW8Num7z0">
    <w:name w:val="WW8Num7z0"/>
    <w:rsid w:val="00321330"/>
  </w:style>
  <w:style w:type="character" w:customStyle="1" w:styleId="WW8Num7z1">
    <w:name w:val="WW8Num7z1"/>
    <w:rsid w:val="00321330"/>
  </w:style>
  <w:style w:type="character" w:customStyle="1" w:styleId="WW8Num7z2">
    <w:name w:val="WW8Num7z2"/>
    <w:rsid w:val="00321330"/>
  </w:style>
  <w:style w:type="character" w:customStyle="1" w:styleId="WW8Num7z3">
    <w:name w:val="WW8Num7z3"/>
    <w:rsid w:val="00321330"/>
  </w:style>
  <w:style w:type="character" w:customStyle="1" w:styleId="WW8Num7z4">
    <w:name w:val="WW8Num7z4"/>
    <w:rsid w:val="00321330"/>
  </w:style>
  <w:style w:type="character" w:customStyle="1" w:styleId="WW8Num7z5">
    <w:name w:val="WW8Num7z5"/>
    <w:rsid w:val="00321330"/>
  </w:style>
  <w:style w:type="character" w:customStyle="1" w:styleId="WW8Num7z6">
    <w:name w:val="WW8Num7z6"/>
    <w:rsid w:val="00321330"/>
  </w:style>
  <w:style w:type="character" w:customStyle="1" w:styleId="WW8Num7z7">
    <w:name w:val="WW8Num7z7"/>
    <w:rsid w:val="00321330"/>
  </w:style>
  <w:style w:type="character" w:customStyle="1" w:styleId="WW8Num7z8">
    <w:name w:val="WW8Num7z8"/>
    <w:rsid w:val="00321330"/>
  </w:style>
  <w:style w:type="character" w:customStyle="1" w:styleId="WW8Num8z0">
    <w:name w:val="WW8Num8z0"/>
    <w:rsid w:val="00321330"/>
  </w:style>
  <w:style w:type="character" w:customStyle="1" w:styleId="WW8Num8z1">
    <w:name w:val="WW8Num8z1"/>
    <w:rsid w:val="00321330"/>
  </w:style>
  <w:style w:type="character" w:customStyle="1" w:styleId="WW8Num8z2">
    <w:name w:val="WW8Num8z2"/>
    <w:rsid w:val="00321330"/>
  </w:style>
  <w:style w:type="character" w:customStyle="1" w:styleId="WW8Num8z3">
    <w:name w:val="WW8Num8z3"/>
    <w:rsid w:val="00321330"/>
  </w:style>
  <w:style w:type="character" w:customStyle="1" w:styleId="WW8Num8z4">
    <w:name w:val="WW8Num8z4"/>
    <w:rsid w:val="00321330"/>
  </w:style>
  <w:style w:type="character" w:customStyle="1" w:styleId="WW8Num8z5">
    <w:name w:val="WW8Num8z5"/>
    <w:rsid w:val="00321330"/>
  </w:style>
  <w:style w:type="character" w:customStyle="1" w:styleId="WW8Num8z6">
    <w:name w:val="WW8Num8z6"/>
    <w:rsid w:val="00321330"/>
  </w:style>
  <w:style w:type="character" w:customStyle="1" w:styleId="WW8Num8z7">
    <w:name w:val="WW8Num8z7"/>
    <w:rsid w:val="00321330"/>
  </w:style>
  <w:style w:type="character" w:customStyle="1" w:styleId="WW8Num8z8">
    <w:name w:val="WW8Num8z8"/>
    <w:rsid w:val="00321330"/>
  </w:style>
  <w:style w:type="character" w:customStyle="1" w:styleId="WW8Num9z0">
    <w:name w:val="WW8Num9z0"/>
    <w:rsid w:val="00321330"/>
  </w:style>
  <w:style w:type="character" w:customStyle="1" w:styleId="WW8Num9z1">
    <w:name w:val="WW8Num9z1"/>
    <w:rsid w:val="00321330"/>
  </w:style>
  <w:style w:type="character" w:customStyle="1" w:styleId="WW8Num9z2">
    <w:name w:val="WW8Num9z2"/>
    <w:rsid w:val="00321330"/>
  </w:style>
  <w:style w:type="character" w:customStyle="1" w:styleId="WW8Num9z3">
    <w:name w:val="WW8Num9z3"/>
    <w:rsid w:val="00321330"/>
  </w:style>
  <w:style w:type="character" w:customStyle="1" w:styleId="WW8Num9z4">
    <w:name w:val="WW8Num9z4"/>
    <w:rsid w:val="00321330"/>
  </w:style>
  <w:style w:type="character" w:customStyle="1" w:styleId="WW8Num9z5">
    <w:name w:val="WW8Num9z5"/>
    <w:rsid w:val="00321330"/>
  </w:style>
  <w:style w:type="character" w:customStyle="1" w:styleId="WW8Num9z6">
    <w:name w:val="WW8Num9z6"/>
    <w:rsid w:val="00321330"/>
  </w:style>
  <w:style w:type="character" w:customStyle="1" w:styleId="WW8Num9z7">
    <w:name w:val="WW8Num9z7"/>
    <w:rsid w:val="00321330"/>
  </w:style>
  <w:style w:type="character" w:customStyle="1" w:styleId="WW8Num9z8">
    <w:name w:val="WW8Num9z8"/>
    <w:rsid w:val="00321330"/>
  </w:style>
  <w:style w:type="character" w:customStyle="1" w:styleId="WW8Num10z0">
    <w:name w:val="WW8Num10z0"/>
    <w:rsid w:val="00321330"/>
  </w:style>
  <w:style w:type="character" w:customStyle="1" w:styleId="WW8Num10z1">
    <w:name w:val="WW8Num10z1"/>
    <w:rsid w:val="00321330"/>
  </w:style>
  <w:style w:type="character" w:customStyle="1" w:styleId="WW8Num10z2">
    <w:name w:val="WW8Num10z2"/>
    <w:rsid w:val="00321330"/>
  </w:style>
  <w:style w:type="character" w:customStyle="1" w:styleId="WW8Num10z3">
    <w:name w:val="WW8Num10z3"/>
    <w:rsid w:val="00321330"/>
  </w:style>
  <w:style w:type="character" w:customStyle="1" w:styleId="WW8Num10z4">
    <w:name w:val="WW8Num10z4"/>
    <w:rsid w:val="00321330"/>
  </w:style>
  <w:style w:type="character" w:customStyle="1" w:styleId="WW8Num10z5">
    <w:name w:val="WW8Num10z5"/>
    <w:rsid w:val="00321330"/>
  </w:style>
  <w:style w:type="character" w:customStyle="1" w:styleId="WW8Num10z6">
    <w:name w:val="WW8Num10z6"/>
    <w:rsid w:val="00321330"/>
  </w:style>
  <w:style w:type="character" w:customStyle="1" w:styleId="WW8Num10z7">
    <w:name w:val="WW8Num10z7"/>
    <w:rsid w:val="00321330"/>
  </w:style>
  <w:style w:type="character" w:customStyle="1" w:styleId="WW8Num10z8">
    <w:name w:val="WW8Num10z8"/>
    <w:rsid w:val="00321330"/>
  </w:style>
  <w:style w:type="character" w:customStyle="1" w:styleId="WW8Num11z0">
    <w:name w:val="WW8Num11z0"/>
    <w:rsid w:val="00321330"/>
  </w:style>
  <w:style w:type="character" w:customStyle="1" w:styleId="WW8Num11z1">
    <w:name w:val="WW8Num11z1"/>
    <w:rsid w:val="00321330"/>
  </w:style>
  <w:style w:type="character" w:customStyle="1" w:styleId="WW8Num11z2">
    <w:name w:val="WW8Num11z2"/>
    <w:rsid w:val="00321330"/>
  </w:style>
  <w:style w:type="character" w:customStyle="1" w:styleId="WW8Num11z3">
    <w:name w:val="WW8Num11z3"/>
    <w:rsid w:val="00321330"/>
  </w:style>
  <w:style w:type="character" w:customStyle="1" w:styleId="WW8Num11z4">
    <w:name w:val="WW8Num11z4"/>
    <w:rsid w:val="00321330"/>
  </w:style>
  <w:style w:type="character" w:customStyle="1" w:styleId="WW8Num11z5">
    <w:name w:val="WW8Num11z5"/>
    <w:rsid w:val="00321330"/>
  </w:style>
  <w:style w:type="character" w:customStyle="1" w:styleId="WW8Num11z6">
    <w:name w:val="WW8Num11z6"/>
    <w:rsid w:val="00321330"/>
  </w:style>
  <w:style w:type="character" w:customStyle="1" w:styleId="WW8Num11z7">
    <w:name w:val="WW8Num11z7"/>
    <w:rsid w:val="00321330"/>
  </w:style>
  <w:style w:type="character" w:customStyle="1" w:styleId="WW8Num11z8">
    <w:name w:val="WW8Num11z8"/>
    <w:rsid w:val="00321330"/>
  </w:style>
  <w:style w:type="character" w:customStyle="1" w:styleId="WW8Num12z0">
    <w:name w:val="WW8Num12z0"/>
    <w:rsid w:val="00321330"/>
    <w:rPr>
      <w:rFonts w:hint="default"/>
      <w:b w:val="0"/>
      <w:sz w:val="24"/>
      <w:szCs w:val="24"/>
    </w:rPr>
  </w:style>
  <w:style w:type="character" w:customStyle="1" w:styleId="WW8Num12z1">
    <w:name w:val="WW8Num12z1"/>
    <w:rsid w:val="00321330"/>
  </w:style>
  <w:style w:type="character" w:customStyle="1" w:styleId="WW8Num12z2">
    <w:name w:val="WW8Num12z2"/>
    <w:rsid w:val="00321330"/>
  </w:style>
  <w:style w:type="character" w:customStyle="1" w:styleId="WW8Num12z3">
    <w:name w:val="WW8Num12z3"/>
    <w:rsid w:val="00321330"/>
  </w:style>
  <w:style w:type="character" w:customStyle="1" w:styleId="WW8Num12z4">
    <w:name w:val="WW8Num12z4"/>
    <w:rsid w:val="00321330"/>
  </w:style>
  <w:style w:type="character" w:customStyle="1" w:styleId="WW8Num12z5">
    <w:name w:val="WW8Num12z5"/>
    <w:rsid w:val="00321330"/>
  </w:style>
  <w:style w:type="character" w:customStyle="1" w:styleId="WW8Num12z6">
    <w:name w:val="WW8Num12z6"/>
    <w:rsid w:val="00321330"/>
  </w:style>
  <w:style w:type="character" w:customStyle="1" w:styleId="WW8Num12z7">
    <w:name w:val="WW8Num12z7"/>
    <w:rsid w:val="00321330"/>
  </w:style>
  <w:style w:type="character" w:customStyle="1" w:styleId="WW8Num12z8">
    <w:name w:val="WW8Num12z8"/>
    <w:rsid w:val="00321330"/>
  </w:style>
  <w:style w:type="character" w:customStyle="1" w:styleId="WW8Num13z0">
    <w:name w:val="WW8Num13z0"/>
    <w:rsid w:val="00321330"/>
  </w:style>
  <w:style w:type="character" w:customStyle="1" w:styleId="WW8Num13z1">
    <w:name w:val="WW8Num13z1"/>
    <w:rsid w:val="00321330"/>
  </w:style>
  <w:style w:type="character" w:customStyle="1" w:styleId="WW8Num13z2">
    <w:name w:val="WW8Num13z2"/>
    <w:rsid w:val="00321330"/>
  </w:style>
  <w:style w:type="character" w:customStyle="1" w:styleId="WW8Num13z3">
    <w:name w:val="WW8Num13z3"/>
    <w:rsid w:val="00321330"/>
  </w:style>
  <w:style w:type="character" w:customStyle="1" w:styleId="WW8Num13z4">
    <w:name w:val="WW8Num13z4"/>
    <w:rsid w:val="00321330"/>
  </w:style>
  <w:style w:type="character" w:customStyle="1" w:styleId="WW8Num13z5">
    <w:name w:val="WW8Num13z5"/>
    <w:rsid w:val="00321330"/>
  </w:style>
  <w:style w:type="character" w:customStyle="1" w:styleId="WW8Num13z6">
    <w:name w:val="WW8Num13z6"/>
    <w:rsid w:val="00321330"/>
  </w:style>
  <w:style w:type="character" w:customStyle="1" w:styleId="WW8Num13z7">
    <w:name w:val="WW8Num13z7"/>
    <w:rsid w:val="00321330"/>
  </w:style>
  <w:style w:type="character" w:customStyle="1" w:styleId="WW8Num13z8">
    <w:name w:val="WW8Num13z8"/>
    <w:rsid w:val="00321330"/>
  </w:style>
  <w:style w:type="character" w:customStyle="1" w:styleId="WW8Num14z0">
    <w:name w:val="WW8Num14z0"/>
    <w:rsid w:val="00321330"/>
  </w:style>
  <w:style w:type="character" w:customStyle="1" w:styleId="WW8Num14z1">
    <w:name w:val="WW8Num14z1"/>
    <w:rsid w:val="00321330"/>
  </w:style>
  <w:style w:type="character" w:customStyle="1" w:styleId="WW8Num14z2">
    <w:name w:val="WW8Num14z2"/>
    <w:rsid w:val="00321330"/>
  </w:style>
  <w:style w:type="character" w:customStyle="1" w:styleId="WW8Num14z3">
    <w:name w:val="WW8Num14z3"/>
    <w:rsid w:val="00321330"/>
  </w:style>
  <w:style w:type="character" w:customStyle="1" w:styleId="WW8Num14z4">
    <w:name w:val="WW8Num14z4"/>
    <w:rsid w:val="00321330"/>
  </w:style>
  <w:style w:type="character" w:customStyle="1" w:styleId="WW8Num14z5">
    <w:name w:val="WW8Num14z5"/>
    <w:rsid w:val="00321330"/>
  </w:style>
  <w:style w:type="character" w:customStyle="1" w:styleId="WW8Num14z6">
    <w:name w:val="WW8Num14z6"/>
    <w:rsid w:val="00321330"/>
  </w:style>
  <w:style w:type="character" w:customStyle="1" w:styleId="WW8Num14z7">
    <w:name w:val="WW8Num14z7"/>
    <w:rsid w:val="00321330"/>
  </w:style>
  <w:style w:type="character" w:customStyle="1" w:styleId="WW8Num14z8">
    <w:name w:val="WW8Num14z8"/>
    <w:rsid w:val="00321330"/>
  </w:style>
  <w:style w:type="character" w:customStyle="1" w:styleId="WW8Num15z0">
    <w:name w:val="WW8Num15z0"/>
    <w:rsid w:val="00321330"/>
  </w:style>
  <w:style w:type="character" w:customStyle="1" w:styleId="WW8Num15z1">
    <w:name w:val="WW8Num15z1"/>
    <w:rsid w:val="00321330"/>
  </w:style>
  <w:style w:type="character" w:customStyle="1" w:styleId="WW8Num15z2">
    <w:name w:val="WW8Num15z2"/>
    <w:rsid w:val="00321330"/>
  </w:style>
  <w:style w:type="character" w:customStyle="1" w:styleId="WW8Num15z3">
    <w:name w:val="WW8Num15z3"/>
    <w:rsid w:val="00321330"/>
  </w:style>
  <w:style w:type="character" w:customStyle="1" w:styleId="WW8Num15z4">
    <w:name w:val="WW8Num15z4"/>
    <w:rsid w:val="00321330"/>
  </w:style>
  <w:style w:type="character" w:customStyle="1" w:styleId="WW8Num15z5">
    <w:name w:val="WW8Num15z5"/>
    <w:rsid w:val="00321330"/>
  </w:style>
  <w:style w:type="character" w:customStyle="1" w:styleId="WW8Num15z6">
    <w:name w:val="WW8Num15z6"/>
    <w:rsid w:val="00321330"/>
  </w:style>
  <w:style w:type="character" w:customStyle="1" w:styleId="WW8Num15z7">
    <w:name w:val="WW8Num15z7"/>
    <w:rsid w:val="00321330"/>
  </w:style>
  <w:style w:type="character" w:customStyle="1" w:styleId="WW8Num15z8">
    <w:name w:val="WW8Num15z8"/>
    <w:rsid w:val="00321330"/>
  </w:style>
  <w:style w:type="character" w:customStyle="1" w:styleId="WW8Num16z0">
    <w:name w:val="WW8Num16z0"/>
    <w:rsid w:val="00321330"/>
  </w:style>
  <w:style w:type="character" w:customStyle="1" w:styleId="WW8Num16z1">
    <w:name w:val="WW8Num16z1"/>
    <w:rsid w:val="00321330"/>
  </w:style>
  <w:style w:type="character" w:customStyle="1" w:styleId="WW8Num16z2">
    <w:name w:val="WW8Num16z2"/>
    <w:rsid w:val="00321330"/>
  </w:style>
  <w:style w:type="character" w:customStyle="1" w:styleId="WW8Num16z3">
    <w:name w:val="WW8Num16z3"/>
    <w:rsid w:val="00321330"/>
  </w:style>
  <w:style w:type="character" w:customStyle="1" w:styleId="WW8Num16z4">
    <w:name w:val="WW8Num16z4"/>
    <w:rsid w:val="00321330"/>
  </w:style>
  <w:style w:type="character" w:customStyle="1" w:styleId="WW8Num16z5">
    <w:name w:val="WW8Num16z5"/>
    <w:rsid w:val="00321330"/>
  </w:style>
  <w:style w:type="character" w:customStyle="1" w:styleId="WW8Num16z6">
    <w:name w:val="WW8Num16z6"/>
    <w:rsid w:val="00321330"/>
  </w:style>
  <w:style w:type="character" w:customStyle="1" w:styleId="WW8Num16z7">
    <w:name w:val="WW8Num16z7"/>
    <w:rsid w:val="00321330"/>
  </w:style>
  <w:style w:type="character" w:customStyle="1" w:styleId="WW8Num16z8">
    <w:name w:val="WW8Num16z8"/>
    <w:rsid w:val="00321330"/>
  </w:style>
  <w:style w:type="character" w:customStyle="1" w:styleId="WW8Num17z0">
    <w:name w:val="WW8Num17z0"/>
    <w:rsid w:val="00321330"/>
  </w:style>
  <w:style w:type="character" w:customStyle="1" w:styleId="WW8Num17z1">
    <w:name w:val="WW8Num17z1"/>
    <w:rsid w:val="00321330"/>
  </w:style>
  <w:style w:type="character" w:customStyle="1" w:styleId="WW8Num17z2">
    <w:name w:val="WW8Num17z2"/>
    <w:rsid w:val="00321330"/>
  </w:style>
  <w:style w:type="character" w:customStyle="1" w:styleId="WW8Num17z3">
    <w:name w:val="WW8Num17z3"/>
    <w:rsid w:val="00321330"/>
  </w:style>
  <w:style w:type="character" w:customStyle="1" w:styleId="WW8Num17z4">
    <w:name w:val="WW8Num17z4"/>
    <w:rsid w:val="00321330"/>
  </w:style>
  <w:style w:type="character" w:customStyle="1" w:styleId="WW8Num17z5">
    <w:name w:val="WW8Num17z5"/>
    <w:rsid w:val="00321330"/>
  </w:style>
  <w:style w:type="character" w:customStyle="1" w:styleId="WW8Num17z6">
    <w:name w:val="WW8Num17z6"/>
    <w:rsid w:val="00321330"/>
  </w:style>
  <w:style w:type="character" w:customStyle="1" w:styleId="WW8Num17z7">
    <w:name w:val="WW8Num17z7"/>
    <w:rsid w:val="00321330"/>
  </w:style>
  <w:style w:type="character" w:customStyle="1" w:styleId="WW8Num17z8">
    <w:name w:val="WW8Num17z8"/>
    <w:rsid w:val="00321330"/>
  </w:style>
  <w:style w:type="character" w:customStyle="1" w:styleId="WW8Num18z0">
    <w:name w:val="WW8Num18z0"/>
    <w:rsid w:val="00321330"/>
  </w:style>
  <w:style w:type="character" w:customStyle="1" w:styleId="WW8Num18z1">
    <w:name w:val="WW8Num18z1"/>
    <w:rsid w:val="00321330"/>
  </w:style>
  <w:style w:type="character" w:customStyle="1" w:styleId="WW8Num18z2">
    <w:name w:val="WW8Num18z2"/>
    <w:rsid w:val="00321330"/>
  </w:style>
  <w:style w:type="character" w:customStyle="1" w:styleId="WW8Num18z3">
    <w:name w:val="WW8Num18z3"/>
    <w:rsid w:val="00321330"/>
  </w:style>
  <w:style w:type="character" w:customStyle="1" w:styleId="WW8Num18z4">
    <w:name w:val="WW8Num18z4"/>
    <w:rsid w:val="00321330"/>
  </w:style>
  <w:style w:type="character" w:customStyle="1" w:styleId="WW8Num18z5">
    <w:name w:val="WW8Num18z5"/>
    <w:rsid w:val="00321330"/>
  </w:style>
  <w:style w:type="character" w:customStyle="1" w:styleId="WW8Num18z6">
    <w:name w:val="WW8Num18z6"/>
    <w:rsid w:val="00321330"/>
  </w:style>
  <w:style w:type="character" w:customStyle="1" w:styleId="WW8Num18z7">
    <w:name w:val="WW8Num18z7"/>
    <w:rsid w:val="00321330"/>
  </w:style>
  <w:style w:type="character" w:customStyle="1" w:styleId="WW8Num18z8">
    <w:name w:val="WW8Num18z8"/>
    <w:rsid w:val="00321330"/>
  </w:style>
  <w:style w:type="character" w:customStyle="1" w:styleId="WW8Num19z0">
    <w:name w:val="WW8Num19z0"/>
    <w:rsid w:val="00321330"/>
  </w:style>
  <w:style w:type="character" w:customStyle="1" w:styleId="WW8Num19z1">
    <w:name w:val="WW8Num19z1"/>
    <w:rsid w:val="00321330"/>
  </w:style>
  <w:style w:type="character" w:customStyle="1" w:styleId="WW8Num19z2">
    <w:name w:val="WW8Num19z2"/>
    <w:rsid w:val="00321330"/>
  </w:style>
  <w:style w:type="character" w:customStyle="1" w:styleId="WW8Num19z3">
    <w:name w:val="WW8Num19z3"/>
    <w:rsid w:val="00321330"/>
  </w:style>
  <w:style w:type="character" w:customStyle="1" w:styleId="WW8Num19z4">
    <w:name w:val="WW8Num19z4"/>
    <w:rsid w:val="00321330"/>
  </w:style>
  <w:style w:type="character" w:customStyle="1" w:styleId="WW8Num19z5">
    <w:name w:val="WW8Num19z5"/>
    <w:rsid w:val="00321330"/>
  </w:style>
  <w:style w:type="character" w:customStyle="1" w:styleId="WW8Num19z6">
    <w:name w:val="WW8Num19z6"/>
    <w:rsid w:val="00321330"/>
  </w:style>
  <w:style w:type="character" w:customStyle="1" w:styleId="WW8Num19z7">
    <w:name w:val="WW8Num19z7"/>
    <w:rsid w:val="00321330"/>
  </w:style>
  <w:style w:type="character" w:customStyle="1" w:styleId="WW8Num19z8">
    <w:name w:val="WW8Num19z8"/>
    <w:rsid w:val="00321330"/>
  </w:style>
  <w:style w:type="character" w:customStyle="1" w:styleId="WW8Num20z0">
    <w:name w:val="WW8Num20z0"/>
    <w:rsid w:val="00321330"/>
  </w:style>
  <w:style w:type="character" w:customStyle="1" w:styleId="WW8Num20z1">
    <w:name w:val="WW8Num20z1"/>
    <w:rsid w:val="00321330"/>
  </w:style>
  <w:style w:type="character" w:customStyle="1" w:styleId="WW8Num20z2">
    <w:name w:val="WW8Num20z2"/>
    <w:rsid w:val="00321330"/>
  </w:style>
  <w:style w:type="character" w:customStyle="1" w:styleId="WW8Num20z3">
    <w:name w:val="WW8Num20z3"/>
    <w:rsid w:val="00321330"/>
  </w:style>
  <w:style w:type="character" w:customStyle="1" w:styleId="WW8Num20z4">
    <w:name w:val="WW8Num20z4"/>
    <w:rsid w:val="00321330"/>
  </w:style>
  <w:style w:type="character" w:customStyle="1" w:styleId="WW8Num20z5">
    <w:name w:val="WW8Num20z5"/>
    <w:rsid w:val="00321330"/>
  </w:style>
  <w:style w:type="character" w:customStyle="1" w:styleId="WW8Num20z6">
    <w:name w:val="WW8Num20z6"/>
    <w:rsid w:val="00321330"/>
  </w:style>
  <w:style w:type="character" w:customStyle="1" w:styleId="WW8Num20z7">
    <w:name w:val="WW8Num20z7"/>
    <w:rsid w:val="00321330"/>
  </w:style>
  <w:style w:type="character" w:customStyle="1" w:styleId="WW8Num20z8">
    <w:name w:val="WW8Num20z8"/>
    <w:rsid w:val="00321330"/>
  </w:style>
  <w:style w:type="character" w:customStyle="1" w:styleId="WW8Num21z0">
    <w:name w:val="WW8Num21z0"/>
    <w:rsid w:val="00321330"/>
    <w:rPr>
      <w:b w:val="0"/>
    </w:rPr>
  </w:style>
  <w:style w:type="character" w:customStyle="1" w:styleId="WW8Num21z1">
    <w:name w:val="WW8Num21z1"/>
    <w:rsid w:val="00321330"/>
  </w:style>
  <w:style w:type="character" w:customStyle="1" w:styleId="WW8Num21z2">
    <w:name w:val="WW8Num21z2"/>
    <w:rsid w:val="00321330"/>
  </w:style>
  <w:style w:type="character" w:customStyle="1" w:styleId="WW8Num21z3">
    <w:name w:val="WW8Num21z3"/>
    <w:rsid w:val="00321330"/>
  </w:style>
  <w:style w:type="character" w:customStyle="1" w:styleId="WW8Num21z4">
    <w:name w:val="WW8Num21z4"/>
    <w:rsid w:val="00321330"/>
  </w:style>
  <w:style w:type="character" w:customStyle="1" w:styleId="WW8Num21z5">
    <w:name w:val="WW8Num21z5"/>
    <w:rsid w:val="00321330"/>
  </w:style>
  <w:style w:type="character" w:customStyle="1" w:styleId="WW8Num21z6">
    <w:name w:val="WW8Num21z6"/>
    <w:rsid w:val="00321330"/>
  </w:style>
  <w:style w:type="character" w:customStyle="1" w:styleId="WW8Num21z7">
    <w:name w:val="WW8Num21z7"/>
    <w:rsid w:val="00321330"/>
  </w:style>
  <w:style w:type="character" w:customStyle="1" w:styleId="WW8Num21z8">
    <w:name w:val="WW8Num21z8"/>
    <w:rsid w:val="00321330"/>
  </w:style>
  <w:style w:type="character" w:customStyle="1" w:styleId="WW8Num22z0">
    <w:name w:val="WW8Num22z0"/>
    <w:rsid w:val="00321330"/>
  </w:style>
  <w:style w:type="character" w:customStyle="1" w:styleId="WW8Num22z1">
    <w:name w:val="WW8Num22z1"/>
    <w:rsid w:val="00321330"/>
  </w:style>
  <w:style w:type="character" w:customStyle="1" w:styleId="WW8Num22z2">
    <w:name w:val="WW8Num22z2"/>
    <w:rsid w:val="00321330"/>
  </w:style>
  <w:style w:type="character" w:customStyle="1" w:styleId="WW8Num22z3">
    <w:name w:val="WW8Num22z3"/>
    <w:rsid w:val="00321330"/>
  </w:style>
  <w:style w:type="character" w:customStyle="1" w:styleId="WW8Num22z4">
    <w:name w:val="WW8Num22z4"/>
    <w:rsid w:val="00321330"/>
  </w:style>
  <w:style w:type="character" w:customStyle="1" w:styleId="WW8Num22z5">
    <w:name w:val="WW8Num22z5"/>
    <w:rsid w:val="00321330"/>
  </w:style>
  <w:style w:type="character" w:customStyle="1" w:styleId="WW8Num22z6">
    <w:name w:val="WW8Num22z6"/>
    <w:rsid w:val="00321330"/>
  </w:style>
  <w:style w:type="character" w:customStyle="1" w:styleId="WW8Num22z7">
    <w:name w:val="WW8Num22z7"/>
    <w:rsid w:val="00321330"/>
  </w:style>
  <w:style w:type="character" w:customStyle="1" w:styleId="WW8Num22z8">
    <w:name w:val="WW8Num22z8"/>
    <w:rsid w:val="00321330"/>
  </w:style>
  <w:style w:type="character" w:customStyle="1" w:styleId="WW8Num23z0">
    <w:name w:val="WW8Num23z0"/>
    <w:rsid w:val="00321330"/>
  </w:style>
  <w:style w:type="character" w:customStyle="1" w:styleId="WW8Num23z1">
    <w:name w:val="WW8Num23z1"/>
    <w:rsid w:val="00321330"/>
  </w:style>
  <w:style w:type="character" w:customStyle="1" w:styleId="WW8Num23z2">
    <w:name w:val="WW8Num23z2"/>
    <w:rsid w:val="00321330"/>
  </w:style>
  <w:style w:type="character" w:customStyle="1" w:styleId="WW8Num23z3">
    <w:name w:val="WW8Num23z3"/>
    <w:rsid w:val="00321330"/>
  </w:style>
  <w:style w:type="character" w:customStyle="1" w:styleId="WW8Num23z4">
    <w:name w:val="WW8Num23z4"/>
    <w:rsid w:val="00321330"/>
  </w:style>
  <w:style w:type="character" w:customStyle="1" w:styleId="WW8Num23z5">
    <w:name w:val="WW8Num23z5"/>
    <w:rsid w:val="00321330"/>
  </w:style>
  <w:style w:type="character" w:customStyle="1" w:styleId="WW8Num23z6">
    <w:name w:val="WW8Num23z6"/>
    <w:rsid w:val="00321330"/>
  </w:style>
  <w:style w:type="character" w:customStyle="1" w:styleId="WW8Num23z7">
    <w:name w:val="WW8Num23z7"/>
    <w:rsid w:val="00321330"/>
  </w:style>
  <w:style w:type="character" w:customStyle="1" w:styleId="WW8Num23z8">
    <w:name w:val="WW8Num23z8"/>
    <w:rsid w:val="00321330"/>
  </w:style>
  <w:style w:type="character" w:customStyle="1" w:styleId="WW8Num24z0">
    <w:name w:val="WW8Num24z0"/>
    <w:rsid w:val="00321330"/>
  </w:style>
  <w:style w:type="character" w:customStyle="1" w:styleId="WW8Num24z1">
    <w:name w:val="WW8Num24z1"/>
    <w:rsid w:val="00321330"/>
  </w:style>
  <w:style w:type="character" w:customStyle="1" w:styleId="WW8Num24z2">
    <w:name w:val="WW8Num24z2"/>
    <w:rsid w:val="00321330"/>
  </w:style>
  <w:style w:type="character" w:customStyle="1" w:styleId="WW8Num24z3">
    <w:name w:val="WW8Num24z3"/>
    <w:rsid w:val="00321330"/>
  </w:style>
  <w:style w:type="character" w:customStyle="1" w:styleId="WW8Num24z4">
    <w:name w:val="WW8Num24z4"/>
    <w:rsid w:val="00321330"/>
  </w:style>
  <w:style w:type="character" w:customStyle="1" w:styleId="WW8Num24z5">
    <w:name w:val="WW8Num24z5"/>
    <w:rsid w:val="00321330"/>
  </w:style>
  <w:style w:type="character" w:customStyle="1" w:styleId="WW8Num24z6">
    <w:name w:val="WW8Num24z6"/>
    <w:rsid w:val="00321330"/>
  </w:style>
  <w:style w:type="character" w:customStyle="1" w:styleId="WW8Num24z7">
    <w:name w:val="WW8Num24z7"/>
    <w:rsid w:val="00321330"/>
  </w:style>
  <w:style w:type="character" w:customStyle="1" w:styleId="WW8Num24z8">
    <w:name w:val="WW8Num24z8"/>
    <w:rsid w:val="00321330"/>
  </w:style>
  <w:style w:type="character" w:customStyle="1" w:styleId="WW8Num25z0">
    <w:name w:val="WW8Num25z0"/>
    <w:rsid w:val="00321330"/>
  </w:style>
  <w:style w:type="character" w:customStyle="1" w:styleId="WW8Num25z1">
    <w:name w:val="WW8Num25z1"/>
    <w:rsid w:val="00321330"/>
  </w:style>
  <w:style w:type="character" w:customStyle="1" w:styleId="WW8Num25z2">
    <w:name w:val="WW8Num25z2"/>
    <w:rsid w:val="00321330"/>
  </w:style>
  <w:style w:type="character" w:customStyle="1" w:styleId="WW8Num25z3">
    <w:name w:val="WW8Num25z3"/>
    <w:rsid w:val="00321330"/>
  </w:style>
  <w:style w:type="character" w:customStyle="1" w:styleId="WW8Num25z4">
    <w:name w:val="WW8Num25z4"/>
    <w:rsid w:val="00321330"/>
  </w:style>
  <w:style w:type="character" w:customStyle="1" w:styleId="WW8Num25z5">
    <w:name w:val="WW8Num25z5"/>
    <w:rsid w:val="00321330"/>
  </w:style>
  <w:style w:type="character" w:customStyle="1" w:styleId="WW8Num25z6">
    <w:name w:val="WW8Num25z6"/>
    <w:rsid w:val="00321330"/>
  </w:style>
  <w:style w:type="character" w:customStyle="1" w:styleId="WW8Num25z7">
    <w:name w:val="WW8Num25z7"/>
    <w:rsid w:val="00321330"/>
  </w:style>
  <w:style w:type="character" w:customStyle="1" w:styleId="WW8Num25z8">
    <w:name w:val="WW8Num25z8"/>
    <w:rsid w:val="00321330"/>
  </w:style>
  <w:style w:type="character" w:customStyle="1" w:styleId="WW8Num26z0">
    <w:name w:val="WW8Num26z0"/>
    <w:rsid w:val="00321330"/>
  </w:style>
  <w:style w:type="character" w:customStyle="1" w:styleId="WW8Num26z1">
    <w:name w:val="WW8Num26z1"/>
    <w:rsid w:val="00321330"/>
  </w:style>
  <w:style w:type="character" w:customStyle="1" w:styleId="WW8Num26z2">
    <w:name w:val="WW8Num26z2"/>
    <w:rsid w:val="00321330"/>
  </w:style>
  <w:style w:type="character" w:customStyle="1" w:styleId="WW8Num26z3">
    <w:name w:val="WW8Num26z3"/>
    <w:rsid w:val="00321330"/>
  </w:style>
  <w:style w:type="character" w:customStyle="1" w:styleId="WW8Num26z4">
    <w:name w:val="WW8Num26z4"/>
    <w:rsid w:val="00321330"/>
  </w:style>
  <w:style w:type="character" w:customStyle="1" w:styleId="WW8Num26z5">
    <w:name w:val="WW8Num26z5"/>
    <w:rsid w:val="00321330"/>
  </w:style>
  <w:style w:type="character" w:customStyle="1" w:styleId="WW8Num26z6">
    <w:name w:val="WW8Num26z6"/>
    <w:rsid w:val="00321330"/>
  </w:style>
  <w:style w:type="character" w:customStyle="1" w:styleId="WW8Num26z7">
    <w:name w:val="WW8Num26z7"/>
    <w:rsid w:val="00321330"/>
  </w:style>
  <w:style w:type="character" w:customStyle="1" w:styleId="WW8Num26z8">
    <w:name w:val="WW8Num26z8"/>
    <w:rsid w:val="00321330"/>
  </w:style>
  <w:style w:type="character" w:customStyle="1" w:styleId="WW8Num27z0">
    <w:name w:val="WW8Num27z0"/>
    <w:rsid w:val="00321330"/>
  </w:style>
  <w:style w:type="character" w:customStyle="1" w:styleId="WW8Num27z1">
    <w:name w:val="WW8Num27z1"/>
    <w:rsid w:val="00321330"/>
  </w:style>
  <w:style w:type="character" w:customStyle="1" w:styleId="WW8Num27z2">
    <w:name w:val="WW8Num27z2"/>
    <w:rsid w:val="00321330"/>
  </w:style>
  <w:style w:type="character" w:customStyle="1" w:styleId="WW8Num27z3">
    <w:name w:val="WW8Num27z3"/>
    <w:rsid w:val="00321330"/>
  </w:style>
  <w:style w:type="character" w:customStyle="1" w:styleId="WW8Num27z4">
    <w:name w:val="WW8Num27z4"/>
    <w:rsid w:val="00321330"/>
  </w:style>
  <w:style w:type="character" w:customStyle="1" w:styleId="WW8Num27z5">
    <w:name w:val="WW8Num27z5"/>
    <w:rsid w:val="00321330"/>
  </w:style>
  <w:style w:type="character" w:customStyle="1" w:styleId="WW8Num27z6">
    <w:name w:val="WW8Num27z6"/>
    <w:rsid w:val="00321330"/>
  </w:style>
  <w:style w:type="character" w:customStyle="1" w:styleId="WW8Num27z7">
    <w:name w:val="WW8Num27z7"/>
    <w:rsid w:val="00321330"/>
  </w:style>
  <w:style w:type="character" w:customStyle="1" w:styleId="WW8Num27z8">
    <w:name w:val="WW8Num27z8"/>
    <w:rsid w:val="00321330"/>
  </w:style>
  <w:style w:type="character" w:customStyle="1" w:styleId="WW8Num28z0">
    <w:name w:val="WW8Num28z0"/>
    <w:rsid w:val="00321330"/>
  </w:style>
  <w:style w:type="character" w:customStyle="1" w:styleId="WW8Num28z1">
    <w:name w:val="WW8Num28z1"/>
    <w:rsid w:val="00321330"/>
  </w:style>
  <w:style w:type="character" w:customStyle="1" w:styleId="WW8Num28z2">
    <w:name w:val="WW8Num28z2"/>
    <w:rsid w:val="00321330"/>
  </w:style>
  <w:style w:type="character" w:customStyle="1" w:styleId="WW8Num28z3">
    <w:name w:val="WW8Num28z3"/>
    <w:rsid w:val="00321330"/>
  </w:style>
  <w:style w:type="character" w:customStyle="1" w:styleId="WW8Num28z4">
    <w:name w:val="WW8Num28z4"/>
    <w:rsid w:val="00321330"/>
  </w:style>
  <w:style w:type="character" w:customStyle="1" w:styleId="WW8Num28z5">
    <w:name w:val="WW8Num28z5"/>
    <w:rsid w:val="00321330"/>
  </w:style>
  <w:style w:type="character" w:customStyle="1" w:styleId="WW8Num28z6">
    <w:name w:val="WW8Num28z6"/>
    <w:rsid w:val="00321330"/>
  </w:style>
  <w:style w:type="character" w:customStyle="1" w:styleId="WW8Num28z7">
    <w:name w:val="WW8Num28z7"/>
    <w:rsid w:val="00321330"/>
  </w:style>
  <w:style w:type="character" w:customStyle="1" w:styleId="WW8Num28z8">
    <w:name w:val="WW8Num28z8"/>
    <w:rsid w:val="00321330"/>
  </w:style>
  <w:style w:type="character" w:customStyle="1" w:styleId="WW8Num29z0">
    <w:name w:val="WW8Num29z0"/>
    <w:rsid w:val="00321330"/>
  </w:style>
  <w:style w:type="character" w:customStyle="1" w:styleId="WW8Num29z1">
    <w:name w:val="WW8Num29z1"/>
    <w:rsid w:val="00321330"/>
  </w:style>
  <w:style w:type="character" w:customStyle="1" w:styleId="WW8Num29z2">
    <w:name w:val="WW8Num29z2"/>
    <w:rsid w:val="00321330"/>
  </w:style>
  <w:style w:type="character" w:customStyle="1" w:styleId="WW8Num29z3">
    <w:name w:val="WW8Num29z3"/>
    <w:rsid w:val="00321330"/>
  </w:style>
  <w:style w:type="character" w:customStyle="1" w:styleId="WW8Num29z4">
    <w:name w:val="WW8Num29z4"/>
    <w:rsid w:val="00321330"/>
  </w:style>
  <w:style w:type="character" w:customStyle="1" w:styleId="WW8Num29z5">
    <w:name w:val="WW8Num29z5"/>
    <w:rsid w:val="00321330"/>
  </w:style>
  <w:style w:type="character" w:customStyle="1" w:styleId="WW8Num29z6">
    <w:name w:val="WW8Num29z6"/>
    <w:rsid w:val="00321330"/>
  </w:style>
  <w:style w:type="character" w:customStyle="1" w:styleId="WW8Num29z7">
    <w:name w:val="WW8Num29z7"/>
    <w:rsid w:val="00321330"/>
  </w:style>
  <w:style w:type="character" w:customStyle="1" w:styleId="WW8Num29z8">
    <w:name w:val="WW8Num29z8"/>
    <w:rsid w:val="00321330"/>
  </w:style>
  <w:style w:type="character" w:customStyle="1" w:styleId="WW8Num30z0">
    <w:name w:val="WW8Num30z0"/>
    <w:rsid w:val="00321330"/>
  </w:style>
  <w:style w:type="character" w:customStyle="1" w:styleId="WW8Num30z1">
    <w:name w:val="WW8Num30z1"/>
    <w:rsid w:val="00321330"/>
  </w:style>
  <w:style w:type="character" w:customStyle="1" w:styleId="WW8Num30z2">
    <w:name w:val="WW8Num30z2"/>
    <w:rsid w:val="00321330"/>
  </w:style>
  <w:style w:type="character" w:customStyle="1" w:styleId="WW8Num30z3">
    <w:name w:val="WW8Num30z3"/>
    <w:rsid w:val="00321330"/>
  </w:style>
  <w:style w:type="character" w:customStyle="1" w:styleId="WW8Num30z4">
    <w:name w:val="WW8Num30z4"/>
    <w:rsid w:val="00321330"/>
  </w:style>
  <w:style w:type="character" w:customStyle="1" w:styleId="WW8Num30z5">
    <w:name w:val="WW8Num30z5"/>
    <w:rsid w:val="00321330"/>
  </w:style>
  <w:style w:type="character" w:customStyle="1" w:styleId="WW8Num30z6">
    <w:name w:val="WW8Num30z6"/>
    <w:rsid w:val="00321330"/>
  </w:style>
  <w:style w:type="character" w:customStyle="1" w:styleId="WW8Num30z7">
    <w:name w:val="WW8Num30z7"/>
    <w:rsid w:val="00321330"/>
  </w:style>
  <w:style w:type="character" w:customStyle="1" w:styleId="WW8Num30z8">
    <w:name w:val="WW8Num30z8"/>
    <w:rsid w:val="00321330"/>
  </w:style>
  <w:style w:type="character" w:customStyle="1" w:styleId="Domylnaczcionkaakapitu2">
    <w:name w:val="Domyślna czcionka akapitu2"/>
    <w:rsid w:val="00321330"/>
  </w:style>
  <w:style w:type="character" w:styleId="Pogrubienie">
    <w:name w:val="Strong"/>
    <w:basedOn w:val="Domylnaczcionkaakapitu2"/>
    <w:uiPriority w:val="22"/>
    <w:qFormat/>
    <w:rsid w:val="00321330"/>
    <w:rPr>
      <w:b/>
      <w:bCs/>
    </w:rPr>
  </w:style>
  <w:style w:type="character" w:styleId="Hipercze">
    <w:name w:val="Hyperlink"/>
    <w:basedOn w:val="Domylnaczcionkaakapitu2"/>
    <w:rsid w:val="00321330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321330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321330"/>
    <w:rPr>
      <w:i/>
      <w:iCs/>
    </w:rPr>
  </w:style>
  <w:style w:type="character" w:customStyle="1" w:styleId="Domylnaczcionkaakapitu1">
    <w:name w:val="Domyślna czcionka akapitu1"/>
    <w:rsid w:val="00321330"/>
  </w:style>
  <w:style w:type="character" w:customStyle="1" w:styleId="FontStyle63">
    <w:name w:val="Font Style63"/>
    <w:uiPriority w:val="99"/>
    <w:rsid w:val="00321330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32133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321330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32133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321330"/>
    <w:pPr>
      <w:spacing w:after="120"/>
    </w:pPr>
  </w:style>
  <w:style w:type="paragraph" w:styleId="Lista">
    <w:name w:val="List"/>
    <w:basedOn w:val="Normalny"/>
    <w:rsid w:val="00321330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32133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21330"/>
    <w:pPr>
      <w:suppressLineNumbers/>
    </w:pPr>
    <w:rPr>
      <w:rFonts w:cs="Mangal"/>
    </w:rPr>
  </w:style>
  <w:style w:type="paragraph" w:styleId="Nagwek">
    <w:name w:val="header"/>
    <w:basedOn w:val="Normalny"/>
    <w:rsid w:val="00321330"/>
  </w:style>
  <w:style w:type="paragraph" w:styleId="Stopka">
    <w:name w:val="footer"/>
    <w:basedOn w:val="Normalny"/>
    <w:rsid w:val="00321330"/>
  </w:style>
  <w:style w:type="paragraph" w:styleId="NormalnyWeb">
    <w:name w:val="Normal (Web)"/>
    <w:basedOn w:val="Normalny"/>
    <w:uiPriority w:val="99"/>
    <w:rsid w:val="00321330"/>
    <w:pPr>
      <w:spacing w:before="280" w:after="280"/>
    </w:pPr>
  </w:style>
  <w:style w:type="paragraph" w:styleId="Tekstdymka">
    <w:name w:val="Balloon Text"/>
    <w:basedOn w:val="Normalny"/>
    <w:uiPriority w:val="99"/>
    <w:rsid w:val="00321330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321330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321330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321330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321330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321330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321330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321330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321330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321330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C61A-B101-4CD3-89C2-86D14958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37</cp:revision>
  <cp:lastPrinted>2018-08-21T09:54:00Z</cp:lastPrinted>
  <dcterms:created xsi:type="dcterms:W3CDTF">2019-05-27T08:41:00Z</dcterms:created>
  <dcterms:modified xsi:type="dcterms:W3CDTF">2020-11-26T11:38:00Z</dcterms:modified>
</cp:coreProperties>
</file>