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A6882AF" w14:textId="057B6E0D" w:rsidR="00736BC4" w:rsidRPr="00B84C2C" w:rsidRDefault="00736BC4" w:rsidP="00736BC4">
      <w:pPr>
        <w:jc w:val="right"/>
        <w:rPr>
          <w:i/>
        </w:rPr>
      </w:pPr>
      <w:r>
        <w:rPr>
          <w:b/>
        </w:rPr>
        <w:t xml:space="preserve">Załącznik nr </w:t>
      </w:r>
      <w:r w:rsidR="00D55824">
        <w:rPr>
          <w:b/>
        </w:rPr>
        <w:t>3</w:t>
      </w:r>
      <w:r>
        <w:rPr>
          <w:b/>
        </w:rPr>
        <w:t xml:space="preserve">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266A543C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82E4169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1903B28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53A11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FAFB6D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3054C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D4641EA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Oświadczenia wypełnienia obowiązków informacyjnych </w:t>
      </w:r>
    </w:p>
    <w:p w14:paraId="4B5B8320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przewidzianych w art. 13 lub art. 14 RODO </w:t>
      </w:r>
    </w:p>
    <w:p w14:paraId="10C249A8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08905C25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252BAE11" w14:textId="77777777" w:rsidR="00736BC4" w:rsidRPr="00A52FD9" w:rsidRDefault="00736BC4" w:rsidP="00736BC4">
      <w:pPr>
        <w:pStyle w:val="NormalnyWeb"/>
        <w:spacing w:line="360" w:lineRule="auto"/>
        <w:ind w:firstLine="567"/>
        <w:jc w:val="both"/>
      </w:pPr>
      <w:r w:rsidRPr="00A52FD9">
        <w:rPr>
          <w:color w:val="000000"/>
        </w:rPr>
        <w:t xml:space="preserve">Oświadczam, że wypełniłem obowiązki informacyjne przewidziane w art. 13 lub art. 14 </w:t>
      </w:r>
      <w:r w:rsidRPr="002E6555">
        <w:t xml:space="preserve">rozporządzenia Parlamentu Europejskiego i Rady (UE) 2016/679 z dnia 27 kwietnia 2016 r. </w:t>
      </w:r>
      <w:r>
        <w:br/>
      </w:r>
      <w:r w:rsidRPr="002E6555">
        <w:t xml:space="preserve">w sprawie ochrony osób fizycznych w związku z przetwarzaniem danych osobowych </w:t>
      </w:r>
      <w:r>
        <w:br/>
      </w:r>
      <w:r w:rsidRPr="002E6555">
        <w:t>i w sprawie swobodnego przepływu takich danych oraz uchylenia dyrektywy 95/46/WE (ogólne rozporządzenie o ochronie danych) (Dz. U. UE L z 2016 r. Nr 119 poz. 1 i z 2018 r. Nr 127 poz. 2)</w:t>
      </w:r>
      <w:r>
        <w:t xml:space="preserve"> </w:t>
      </w:r>
      <w:r w:rsidRPr="00A52FD9">
        <w:rPr>
          <w:color w:val="000000"/>
        </w:rPr>
        <w:t xml:space="preserve">wobec osób fizycznych, </w:t>
      </w:r>
      <w:r w:rsidRPr="00A52FD9">
        <w:t>od których dane osobowe bezpośrednio lub pośrednio pozyskałem</w:t>
      </w:r>
      <w:r w:rsidRPr="00A52FD9">
        <w:rPr>
          <w:color w:val="000000"/>
        </w:rPr>
        <w:t xml:space="preserve"> w celu ubiegania się o udzielenie zamówienia publicznego w niniejszym postępowaniu</w:t>
      </w:r>
      <w:r>
        <w:t>.</w:t>
      </w:r>
    </w:p>
    <w:p w14:paraId="17C1859D" w14:textId="77777777" w:rsidR="00736BC4" w:rsidRDefault="00736BC4" w:rsidP="00736BC4"/>
    <w:p w14:paraId="762F9DCA" w14:textId="77777777" w:rsidR="00736BC4" w:rsidRDefault="00736BC4" w:rsidP="00736BC4"/>
    <w:p w14:paraId="1BC552B5" w14:textId="77777777" w:rsidR="00736BC4" w:rsidRDefault="00736BC4" w:rsidP="00736BC4"/>
    <w:p w14:paraId="7C02BB33" w14:textId="77777777" w:rsidR="00736BC4" w:rsidRDefault="00736BC4" w:rsidP="00736BC4"/>
    <w:p w14:paraId="0FD47E61" w14:textId="77777777" w:rsidR="00736BC4" w:rsidRDefault="00736BC4" w:rsidP="00736BC4"/>
    <w:p w14:paraId="6601039C" w14:textId="77777777" w:rsidR="00736BC4" w:rsidRPr="00D03DAB" w:rsidRDefault="00736BC4" w:rsidP="00736BC4">
      <w:pPr>
        <w:ind w:left="4248" w:firstLine="708"/>
      </w:pPr>
      <w:r w:rsidRPr="00D03DAB">
        <w:t>...........................................................</w:t>
      </w:r>
    </w:p>
    <w:p w14:paraId="4FF4769A" w14:textId="77777777" w:rsidR="00736BC4" w:rsidRPr="00D03DAB" w:rsidRDefault="00736BC4" w:rsidP="00736BC4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7076C03E" w14:textId="77777777" w:rsidR="00736BC4" w:rsidRPr="00D03DAB" w:rsidRDefault="00736BC4" w:rsidP="00736BC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16BA039C" w14:textId="77777777" w:rsidR="00736BC4" w:rsidRPr="00685428" w:rsidRDefault="00736BC4" w:rsidP="00736BC4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79293F8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F20F69">
      <w:headerReference w:type="default" r:id="rId8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8AAD3" w14:textId="77777777" w:rsidR="00654E53" w:rsidRDefault="00654E53">
      <w:r>
        <w:separator/>
      </w:r>
    </w:p>
  </w:endnote>
  <w:endnote w:type="continuationSeparator" w:id="0">
    <w:p w14:paraId="0B9575AC" w14:textId="77777777" w:rsidR="00654E53" w:rsidRDefault="0065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49A85" w14:textId="77777777" w:rsidR="00654E53" w:rsidRDefault="00654E53">
      <w:r>
        <w:separator/>
      </w:r>
    </w:p>
  </w:footnote>
  <w:footnote w:type="continuationSeparator" w:id="0">
    <w:p w14:paraId="0C743CCB" w14:textId="77777777" w:rsidR="00654E53" w:rsidRDefault="00654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E1747" w14:textId="77777777" w:rsidR="00BE70B6" w:rsidRDefault="00BE70B6">
    <w:pPr>
      <w:pStyle w:val="Nagwek"/>
      <w:rPr>
        <w:noProof/>
        <w:lang w:eastAsia="pl-PL"/>
      </w:rPr>
    </w:pPr>
  </w:p>
  <w:p w14:paraId="387FCCDE" w14:textId="77777777" w:rsidR="00BE70B6" w:rsidRDefault="00BE70B6">
    <w:pPr>
      <w:pStyle w:val="Nagwek"/>
      <w:rPr>
        <w:noProof/>
        <w:lang w:eastAsia="pl-PL"/>
      </w:rPr>
    </w:pPr>
  </w:p>
  <w:p w14:paraId="19E344D5" w14:textId="77777777" w:rsidR="004936A3" w:rsidRDefault="004936A3" w:rsidP="004936A3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083372D3" wp14:editId="38C8B78F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7D0ECB9" w14:textId="77777777" w:rsidR="00D55824" w:rsidRDefault="00D55824" w:rsidP="00D55824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3ED44D3C" w14:textId="00EE1A66" w:rsidR="00BE70B6" w:rsidRPr="00D55824" w:rsidRDefault="00D55824" w:rsidP="00D55824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</w:t>
    </w:r>
    <w:r w:rsidR="00FA24A3">
      <w:rPr>
        <w:rFonts w:eastAsia="Arial Unicode MS"/>
        <w:b/>
        <w:i/>
        <w:iCs/>
        <w:kern w:val="1"/>
        <w:sz w:val="16"/>
        <w:szCs w:val="16"/>
        <w:lang w:eastAsia="hi-IN" w:bidi="hi-IN"/>
      </w:rPr>
      <w:t xml:space="preserve">2 postępowanie - </w:t>
    </w: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5"/>
  </w:num>
  <w:num w:numId="3">
    <w:abstractNumId w:val="41"/>
  </w:num>
  <w:num w:numId="4">
    <w:abstractNumId w:val="38"/>
  </w:num>
  <w:num w:numId="5">
    <w:abstractNumId w:val="31"/>
  </w:num>
  <w:num w:numId="6">
    <w:abstractNumId w:val="22"/>
  </w:num>
  <w:num w:numId="7">
    <w:abstractNumId w:val="4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3"/>
  </w:num>
  <w:num w:numId="11">
    <w:abstractNumId w:val="34"/>
  </w:num>
  <w:num w:numId="12">
    <w:abstractNumId w:val="26"/>
  </w:num>
  <w:num w:numId="13">
    <w:abstractNumId w:val="30"/>
  </w:num>
  <w:num w:numId="14">
    <w:abstractNumId w:val="40"/>
  </w:num>
  <w:num w:numId="15">
    <w:abstractNumId w:val="36"/>
  </w:num>
  <w:num w:numId="16">
    <w:abstractNumId w:val="42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39"/>
  </w:num>
  <w:num w:numId="27">
    <w:abstractNumId w:val="44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7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C561B"/>
    <w:rsid w:val="001D10A2"/>
    <w:rsid w:val="001F3F2F"/>
    <w:rsid w:val="002006FF"/>
    <w:rsid w:val="00217623"/>
    <w:rsid w:val="00253EE0"/>
    <w:rsid w:val="0025407F"/>
    <w:rsid w:val="00254E9B"/>
    <w:rsid w:val="002635CA"/>
    <w:rsid w:val="00265398"/>
    <w:rsid w:val="00267E13"/>
    <w:rsid w:val="00274ABA"/>
    <w:rsid w:val="00286715"/>
    <w:rsid w:val="00290455"/>
    <w:rsid w:val="0029598A"/>
    <w:rsid w:val="002A2439"/>
    <w:rsid w:val="002A3E3C"/>
    <w:rsid w:val="002A3EE9"/>
    <w:rsid w:val="002C61ED"/>
    <w:rsid w:val="0031002E"/>
    <w:rsid w:val="00323284"/>
    <w:rsid w:val="00325656"/>
    <w:rsid w:val="00335F7F"/>
    <w:rsid w:val="0036280B"/>
    <w:rsid w:val="0036393B"/>
    <w:rsid w:val="00366707"/>
    <w:rsid w:val="00382A25"/>
    <w:rsid w:val="00385710"/>
    <w:rsid w:val="00390910"/>
    <w:rsid w:val="003D362F"/>
    <w:rsid w:val="003E4B18"/>
    <w:rsid w:val="003F6821"/>
    <w:rsid w:val="00401DB2"/>
    <w:rsid w:val="004021AD"/>
    <w:rsid w:val="00405F13"/>
    <w:rsid w:val="0040718F"/>
    <w:rsid w:val="00415B30"/>
    <w:rsid w:val="00427303"/>
    <w:rsid w:val="00441140"/>
    <w:rsid w:val="004546A7"/>
    <w:rsid w:val="004633D5"/>
    <w:rsid w:val="00470D8E"/>
    <w:rsid w:val="0048235C"/>
    <w:rsid w:val="00484511"/>
    <w:rsid w:val="004936A3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74ABF"/>
    <w:rsid w:val="005806B9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23ECE"/>
    <w:rsid w:val="00625E1C"/>
    <w:rsid w:val="00643F9E"/>
    <w:rsid w:val="00644192"/>
    <w:rsid w:val="00653B34"/>
    <w:rsid w:val="00654E53"/>
    <w:rsid w:val="006A6C19"/>
    <w:rsid w:val="006B1847"/>
    <w:rsid w:val="006D512F"/>
    <w:rsid w:val="006E12A0"/>
    <w:rsid w:val="006F15A2"/>
    <w:rsid w:val="006F1A07"/>
    <w:rsid w:val="00707954"/>
    <w:rsid w:val="00734715"/>
    <w:rsid w:val="00736BC4"/>
    <w:rsid w:val="00736C1B"/>
    <w:rsid w:val="00753E67"/>
    <w:rsid w:val="007578A9"/>
    <w:rsid w:val="007971BF"/>
    <w:rsid w:val="007A25DD"/>
    <w:rsid w:val="007B06E0"/>
    <w:rsid w:val="007B4A1A"/>
    <w:rsid w:val="007B785A"/>
    <w:rsid w:val="007F5FAA"/>
    <w:rsid w:val="008A3311"/>
    <w:rsid w:val="008A4469"/>
    <w:rsid w:val="008C0475"/>
    <w:rsid w:val="008C467E"/>
    <w:rsid w:val="008C54AC"/>
    <w:rsid w:val="008F46DD"/>
    <w:rsid w:val="00901F0F"/>
    <w:rsid w:val="009052E7"/>
    <w:rsid w:val="0091336E"/>
    <w:rsid w:val="00915F07"/>
    <w:rsid w:val="009256FA"/>
    <w:rsid w:val="00927B86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F3FAF"/>
    <w:rsid w:val="009F7943"/>
    <w:rsid w:val="00A133A3"/>
    <w:rsid w:val="00A2370D"/>
    <w:rsid w:val="00A354C2"/>
    <w:rsid w:val="00A45320"/>
    <w:rsid w:val="00A61EBE"/>
    <w:rsid w:val="00A6509E"/>
    <w:rsid w:val="00A6574B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C5832"/>
    <w:rsid w:val="00BD1F29"/>
    <w:rsid w:val="00BE219B"/>
    <w:rsid w:val="00BE3A3E"/>
    <w:rsid w:val="00BE70B6"/>
    <w:rsid w:val="00C27344"/>
    <w:rsid w:val="00C3236A"/>
    <w:rsid w:val="00C42C8D"/>
    <w:rsid w:val="00C61364"/>
    <w:rsid w:val="00C63DE3"/>
    <w:rsid w:val="00C6547A"/>
    <w:rsid w:val="00C67358"/>
    <w:rsid w:val="00C721F9"/>
    <w:rsid w:val="00C96CD4"/>
    <w:rsid w:val="00CB2311"/>
    <w:rsid w:val="00CB2BA8"/>
    <w:rsid w:val="00CB4445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D140E1"/>
    <w:rsid w:val="00D231AA"/>
    <w:rsid w:val="00D363C4"/>
    <w:rsid w:val="00D4302D"/>
    <w:rsid w:val="00D50A87"/>
    <w:rsid w:val="00D55824"/>
    <w:rsid w:val="00D722B2"/>
    <w:rsid w:val="00D7613F"/>
    <w:rsid w:val="00D97956"/>
    <w:rsid w:val="00DA06CF"/>
    <w:rsid w:val="00DC291E"/>
    <w:rsid w:val="00DC6347"/>
    <w:rsid w:val="00DD084E"/>
    <w:rsid w:val="00DE2D4F"/>
    <w:rsid w:val="00DE53AD"/>
    <w:rsid w:val="00E01F2F"/>
    <w:rsid w:val="00E03936"/>
    <w:rsid w:val="00E46204"/>
    <w:rsid w:val="00EB0D82"/>
    <w:rsid w:val="00EC146A"/>
    <w:rsid w:val="00ED22D3"/>
    <w:rsid w:val="00ED7627"/>
    <w:rsid w:val="00EE72EA"/>
    <w:rsid w:val="00EE7903"/>
    <w:rsid w:val="00F04CD1"/>
    <w:rsid w:val="00F14C1C"/>
    <w:rsid w:val="00F20F69"/>
    <w:rsid w:val="00F37138"/>
    <w:rsid w:val="00F474CD"/>
    <w:rsid w:val="00F525FD"/>
    <w:rsid w:val="00F72BEE"/>
    <w:rsid w:val="00FA1795"/>
    <w:rsid w:val="00FA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92C6474"/>
  <w15:docId w15:val="{58576595-B22F-477C-A36E-E3F32F41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B06F-2881-40A4-A8A0-B5513AB8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12</cp:revision>
  <cp:lastPrinted>2018-08-21T09:54:00Z</cp:lastPrinted>
  <dcterms:created xsi:type="dcterms:W3CDTF">2019-05-27T08:44:00Z</dcterms:created>
  <dcterms:modified xsi:type="dcterms:W3CDTF">2021-03-03T08:23:00Z</dcterms:modified>
</cp:coreProperties>
</file>